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81D496" w14:textId="5EA3EE2A" w:rsidR="00466B57" w:rsidRPr="00466B57" w:rsidRDefault="00466B57" w:rsidP="00466B57">
      <w:pPr>
        <w:tabs>
          <w:tab w:val="left" w:pos="5820"/>
        </w:tabs>
        <w:jc w:val="right"/>
        <w:rPr>
          <w:b/>
          <w:bCs/>
          <w:sz w:val="22"/>
          <w:szCs w:val="22"/>
        </w:rPr>
      </w:pPr>
      <w:r w:rsidRPr="00466B57">
        <w:rPr>
          <w:b/>
          <w:bCs/>
          <w:sz w:val="22"/>
          <w:szCs w:val="22"/>
        </w:rPr>
        <w:t>Załącznik nr 1 do SWZ</w:t>
      </w:r>
    </w:p>
    <w:p w14:paraId="5C642966" w14:textId="77777777" w:rsidR="00466B57" w:rsidRDefault="00466B57" w:rsidP="001C00C0">
      <w:pPr>
        <w:tabs>
          <w:tab w:val="left" w:pos="5820"/>
        </w:tabs>
        <w:rPr>
          <w:sz w:val="22"/>
          <w:szCs w:val="22"/>
        </w:rPr>
      </w:pPr>
    </w:p>
    <w:p w14:paraId="2CEF4623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pełna nazwa Wykonawcy:</w:t>
      </w:r>
    </w:p>
    <w:p w14:paraId="715C1B31" w14:textId="23310774" w:rsidR="001C00C0" w:rsidRPr="001C00C0" w:rsidRDefault="001C00C0" w:rsidP="001C00C0">
      <w:pPr>
        <w:tabs>
          <w:tab w:val="left" w:pos="5820"/>
        </w:tabs>
        <w:rPr>
          <w:i/>
          <w:iCs/>
          <w:sz w:val="16"/>
          <w:szCs w:val="16"/>
        </w:rPr>
      </w:pPr>
      <w:r w:rsidRPr="001C00C0">
        <w:rPr>
          <w:i/>
          <w:iCs/>
          <w:sz w:val="16"/>
          <w:szCs w:val="16"/>
        </w:rPr>
        <w:t>(w przypadku wykonawców wspólnie ubiegających się o udzielenie zamówienia należy podać nazwę</w:t>
      </w:r>
      <w:r w:rsidR="00466B57" w:rsidRPr="00AD7A10">
        <w:rPr>
          <w:i/>
          <w:iCs/>
          <w:sz w:val="16"/>
          <w:szCs w:val="16"/>
        </w:rPr>
        <w:t xml:space="preserve"> </w:t>
      </w:r>
      <w:r w:rsidRPr="001C00C0">
        <w:rPr>
          <w:i/>
          <w:iCs/>
          <w:sz w:val="16"/>
          <w:szCs w:val="16"/>
        </w:rPr>
        <w:t>Pełnomocnika oraz zaznaczyć, iż wykonawcy wspólnie ubiegają się o udzielenie zamówienia, a także</w:t>
      </w:r>
      <w:r w:rsidR="00466B57" w:rsidRPr="00AD7A10">
        <w:rPr>
          <w:i/>
          <w:iCs/>
          <w:sz w:val="16"/>
          <w:szCs w:val="16"/>
        </w:rPr>
        <w:t xml:space="preserve"> </w:t>
      </w:r>
      <w:r w:rsidRPr="001C00C0">
        <w:rPr>
          <w:i/>
          <w:iCs/>
          <w:sz w:val="16"/>
          <w:szCs w:val="16"/>
        </w:rPr>
        <w:t>wymienić wszystkich pozostałych wykonawców</w:t>
      </w:r>
      <w:r w:rsidR="00953FBE" w:rsidRPr="00AD7A10">
        <w:rPr>
          <w:i/>
          <w:iCs/>
          <w:sz w:val="16"/>
          <w:szCs w:val="16"/>
        </w:rPr>
        <w:t>)</w:t>
      </w:r>
    </w:p>
    <w:p w14:paraId="7932BB0F" w14:textId="77777777" w:rsidR="00953FBE" w:rsidRDefault="00953FBE" w:rsidP="001C00C0">
      <w:pPr>
        <w:tabs>
          <w:tab w:val="left" w:pos="5820"/>
        </w:tabs>
        <w:rPr>
          <w:sz w:val="22"/>
          <w:szCs w:val="22"/>
        </w:rPr>
      </w:pPr>
    </w:p>
    <w:p w14:paraId="758C1AA3" w14:textId="56581621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_________________________________</w:t>
      </w:r>
    </w:p>
    <w:p w14:paraId="7EB70CFB" w14:textId="77777777" w:rsidR="00953FBE" w:rsidRDefault="00953FBE" w:rsidP="001C00C0">
      <w:pPr>
        <w:tabs>
          <w:tab w:val="left" w:pos="5820"/>
        </w:tabs>
        <w:rPr>
          <w:sz w:val="22"/>
          <w:szCs w:val="22"/>
        </w:rPr>
      </w:pPr>
    </w:p>
    <w:p w14:paraId="1AE6D887" w14:textId="4F79EB86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adres siedziby Wykonawcy:</w:t>
      </w:r>
    </w:p>
    <w:p w14:paraId="250D6985" w14:textId="77777777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ulica _________________________</w:t>
      </w:r>
    </w:p>
    <w:p w14:paraId="0E95C8D2" w14:textId="77777777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kod, miasto ___________________</w:t>
      </w:r>
    </w:p>
    <w:p w14:paraId="2345C7EE" w14:textId="77777777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województwo _________________</w:t>
      </w:r>
    </w:p>
    <w:p w14:paraId="4713AC4F" w14:textId="77777777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NIP __________________________</w:t>
      </w:r>
    </w:p>
    <w:p w14:paraId="58C62B0A" w14:textId="77777777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REGON _______________________</w:t>
      </w:r>
    </w:p>
    <w:p w14:paraId="456DFE64" w14:textId="64BDC47D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Bank _______________________</w:t>
      </w:r>
      <w:r w:rsidR="00953FBE" w:rsidRPr="00AD7A10">
        <w:t xml:space="preserve"> nr rachunku bankowego _____________________________________________</w:t>
      </w:r>
    </w:p>
    <w:p w14:paraId="27C5216A" w14:textId="2BA22679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Osoba do kontaktu w sprawie złożonej oferty: _____</w:t>
      </w:r>
      <w:r w:rsidR="00953FBE" w:rsidRPr="00AD7A10">
        <w:t>________________</w:t>
      </w:r>
      <w:r w:rsidRPr="001C00C0">
        <w:t>_____________</w:t>
      </w:r>
    </w:p>
    <w:p w14:paraId="509FA63D" w14:textId="79B88E46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e-mail _________________________________________________</w:t>
      </w:r>
    </w:p>
    <w:p w14:paraId="17B95DFC" w14:textId="77777777" w:rsidR="001C00C0" w:rsidRPr="001C00C0" w:rsidRDefault="001C00C0" w:rsidP="00953FBE">
      <w:pPr>
        <w:tabs>
          <w:tab w:val="left" w:pos="5820"/>
        </w:tabs>
        <w:spacing w:line="276" w:lineRule="auto"/>
      </w:pPr>
      <w:r w:rsidRPr="001C00C0">
        <w:t>nr telefonu ______________________________________________</w:t>
      </w:r>
    </w:p>
    <w:p w14:paraId="4DF59AD3" w14:textId="77777777" w:rsidR="00953FBE" w:rsidRDefault="00953FBE" w:rsidP="001C00C0">
      <w:pPr>
        <w:tabs>
          <w:tab w:val="left" w:pos="5820"/>
        </w:tabs>
        <w:rPr>
          <w:sz w:val="22"/>
          <w:szCs w:val="22"/>
        </w:rPr>
      </w:pPr>
    </w:p>
    <w:p w14:paraId="3C27A0AB" w14:textId="4438BF3E" w:rsidR="00953FBE" w:rsidRPr="001C00C0" w:rsidRDefault="00953FBE" w:rsidP="00953FBE">
      <w:pPr>
        <w:tabs>
          <w:tab w:val="left" w:pos="58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1C00C0">
        <w:rPr>
          <w:b/>
          <w:bCs/>
          <w:sz w:val="22"/>
          <w:szCs w:val="22"/>
        </w:rPr>
        <w:t>Szkoła Podstawowa nr 15 z Oddziałami</w:t>
      </w:r>
    </w:p>
    <w:p w14:paraId="574BA0C7" w14:textId="500D8B68" w:rsidR="00953FBE" w:rsidRPr="001C00C0" w:rsidRDefault="00953FBE" w:rsidP="00953FBE">
      <w:pPr>
        <w:tabs>
          <w:tab w:val="left" w:pos="58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1C00C0">
        <w:rPr>
          <w:b/>
          <w:bCs/>
          <w:sz w:val="22"/>
          <w:szCs w:val="22"/>
        </w:rPr>
        <w:t>Dwujęzycznymi</w:t>
      </w:r>
    </w:p>
    <w:p w14:paraId="0B63D846" w14:textId="32AA0579" w:rsidR="00953FBE" w:rsidRPr="001C00C0" w:rsidRDefault="00953FBE" w:rsidP="00953FBE">
      <w:pPr>
        <w:tabs>
          <w:tab w:val="left" w:pos="58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1C00C0">
        <w:rPr>
          <w:b/>
          <w:bCs/>
          <w:sz w:val="22"/>
          <w:szCs w:val="22"/>
        </w:rPr>
        <w:t>im. Alfreda Szklarskiego w Mysłowicach</w:t>
      </w:r>
    </w:p>
    <w:p w14:paraId="106CB113" w14:textId="3FA0D3FD" w:rsidR="00953FBE" w:rsidRPr="001C00C0" w:rsidRDefault="00953FBE" w:rsidP="00953FBE">
      <w:pPr>
        <w:tabs>
          <w:tab w:val="left" w:pos="5820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1C00C0">
        <w:rPr>
          <w:b/>
          <w:bCs/>
          <w:sz w:val="22"/>
          <w:szCs w:val="22"/>
        </w:rPr>
        <w:t>ul. Piastów Śląskich 8</w:t>
      </w:r>
    </w:p>
    <w:p w14:paraId="198683C6" w14:textId="77777777" w:rsidR="00953FBE" w:rsidRDefault="00953FBE" w:rsidP="00953FBE">
      <w:pPr>
        <w:tabs>
          <w:tab w:val="left" w:pos="5820"/>
        </w:tabs>
        <w:jc w:val="center"/>
        <w:rPr>
          <w:b/>
          <w:bCs/>
          <w:sz w:val="22"/>
          <w:szCs w:val="22"/>
        </w:rPr>
      </w:pPr>
    </w:p>
    <w:p w14:paraId="5BE5CED2" w14:textId="77777777" w:rsidR="00953FBE" w:rsidRDefault="00953FBE" w:rsidP="00953FBE">
      <w:pPr>
        <w:tabs>
          <w:tab w:val="left" w:pos="5820"/>
        </w:tabs>
        <w:jc w:val="center"/>
        <w:rPr>
          <w:b/>
          <w:bCs/>
          <w:sz w:val="22"/>
          <w:szCs w:val="22"/>
        </w:rPr>
      </w:pPr>
    </w:p>
    <w:p w14:paraId="3D39E2EB" w14:textId="587A0384" w:rsidR="00953FBE" w:rsidRPr="00953FBE" w:rsidRDefault="00953FBE" w:rsidP="00953FBE">
      <w:pPr>
        <w:tabs>
          <w:tab w:val="left" w:pos="5820"/>
        </w:tabs>
        <w:jc w:val="center"/>
        <w:rPr>
          <w:b/>
          <w:bCs/>
          <w:sz w:val="22"/>
          <w:szCs w:val="22"/>
        </w:rPr>
      </w:pPr>
      <w:r w:rsidRPr="00953FBE">
        <w:rPr>
          <w:b/>
          <w:bCs/>
          <w:sz w:val="22"/>
          <w:szCs w:val="22"/>
        </w:rPr>
        <w:t>FORMULARZ OFERTY</w:t>
      </w:r>
    </w:p>
    <w:p w14:paraId="0AEA61F5" w14:textId="77777777" w:rsidR="00953FBE" w:rsidRDefault="00953FBE" w:rsidP="001C00C0">
      <w:pPr>
        <w:tabs>
          <w:tab w:val="left" w:pos="5820"/>
        </w:tabs>
        <w:rPr>
          <w:sz w:val="22"/>
          <w:szCs w:val="22"/>
        </w:rPr>
      </w:pPr>
    </w:p>
    <w:p w14:paraId="27360343" w14:textId="70E39AC5" w:rsidR="00953FBE" w:rsidRDefault="001C00C0" w:rsidP="00953FBE">
      <w:pPr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 xml:space="preserve">Przystępując do udziału w postępowaniu o udzielenie zamówienia publicznego na </w:t>
      </w:r>
      <w:r w:rsidR="00953FBE" w:rsidRPr="00953FBE">
        <w:rPr>
          <w:sz w:val="22"/>
          <w:szCs w:val="22"/>
        </w:rPr>
        <w:t xml:space="preserve">działanie </w:t>
      </w:r>
      <w:r w:rsidRPr="001C00C0">
        <w:rPr>
          <w:sz w:val="22"/>
          <w:szCs w:val="22"/>
        </w:rPr>
        <w:t>pn.</w:t>
      </w:r>
      <w:r w:rsidR="00953FBE" w:rsidRPr="00953FBE">
        <w:rPr>
          <w:sz w:val="22"/>
          <w:szCs w:val="22"/>
        </w:rPr>
        <w:t xml:space="preserve"> </w:t>
      </w:r>
      <w:r w:rsidR="00953FBE" w:rsidRPr="001C00C0">
        <w:rPr>
          <w:sz w:val="22"/>
          <w:szCs w:val="22"/>
        </w:rPr>
        <w:t>Zajęcia związane z wyborem kierunku kształcenia i zawodu dla uczniów klas IV</w:t>
      </w:r>
      <w:r w:rsidR="00953FBE" w:rsidRPr="00953FBE">
        <w:rPr>
          <w:sz w:val="22"/>
          <w:szCs w:val="22"/>
        </w:rPr>
        <w:t xml:space="preserve">-VIII, w podziale na 3 części, </w:t>
      </w:r>
      <w:r w:rsidR="00953FBE" w:rsidRPr="00953FBE">
        <w:rPr>
          <w:b/>
          <w:bCs/>
          <w:sz w:val="22"/>
          <w:szCs w:val="22"/>
        </w:rPr>
        <w:t>oznaczenie sprawy: SP15.330.9.2025</w:t>
      </w:r>
    </w:p>
    <w:p w14:paraId="64609075" w14:textId="77777777" w:rsidR="00953FBE" w:rsidRDefault="00953FBE" w:rsidP="00953FB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Część _____________________________</w:t>
      </w:r>
    </w:p>
    <w:p w14:paraId="7654EA0B" w14:textId="1E980D17" w:rsidR="00953FBE" w:rsidRPr="00953FBE" w:rsidRDefault="00953FBE" w:rsidP="00953FBE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</w:t>
      </w:r>
      <w:r w:rsidRPr="00953FBE">
        <w:rPr>
          <w:i/>
          <w:iCs/>
          <w:sz w:val="16"/>
          <w:szCs w:val="16"/>
        </w:rPr>
        <w:t>(wybrać właściwe)</w:t>
      </w:r>
    </w:p>
    <w:p w14:paraId="35EFBA74" w14:textId="77777777" w:rsidR="00953FBE" w:rsidRDefault="00953FBE" w:rsidP="00953FBE">
      <w:pPr>
        <w:tabs>
          <w:tab w:val="left" w:pos="5820"/>
        </w:tabs>
        <w:rPr>
          <w:sz w:val="22"/>
          <w:szCs w:val="22"/>
        </w:rPr>
      </w:pPr>
    </w:p>
    <w:p w14:paraId="34AE8F83" w14:textId="14624187" w:rsidR="00953FBE" w:rsidRPr="001C00C0" w:rsidRDefault="00953FBE" w:rsidP="00953FBE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UWAGA: Wykonawca w punktach Formularza oferty oznaczonych: „</w:t>
      </w:r>
      <w:r>
        <w:rPr>
          <w:sz w:val="22"/>
          <w:szCs w:val="22"/>
        </w:rPr>
        <w:sym w:font="Symbol" w:char="F0F0"/>
      </w:r>
      <w:r>
        <w:rPr>
          <w:sz w:val="22"/>
          <w:szCs w:val="22"/>
        </w:rPr>
        <w:t xml:space="preserve">” powinien pozostawić i/lub zaznaczyć jeden właściwy punkt </w:t>
      </w:r>
      <w:r w:rsidRPr="001C00C0">
        <w:rPr>
          <w:sz w:val="22"/>
          <w:szCs w:val="22"/>
        </w:rPr>
        <w:t>odnoszący się do jego indywidualnej sytuacji.</w:t>
      </w:r>
    </w:p>
    <w:p w14:paraId="723B516D" w14:textId="77777777" w:rsidR="00953FBE" w:rsidRDefault="00953FBE" w:rsidP="00953FBE">
      <w:pPr>
        <w:tabs>
          <w:tab w:val="left" w:pos="5820"/>
        </w:tabs>
        <w:rPr>
          <w:sz w:val="22"/>
          <w:szCs w:val="22"/>
        </w:rPr>
      </w:pPr>
    </w:p>
    <w:p w14:paraId="6F960A8C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Oświadczam/ oświadczamy, że:</w:t>
      </w:r>
    </w:p>
    <w:p w14:paraId="59498706" w14:textId="5D650EA5" w:rsid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1. Oferujemy wykonanie przedmiotu zamówienia zgodnie z wymaganiami określonymi</w:t>
      </w:r>
      <w:r w:rsidR="00953FBE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w Specyfikacji Warunków Zamówienia oraz</w:t>
      </w:r>
      <w:r w:rsidR="00953FBE">
        <w:rPr>
          <w:sz w:val="22"/>
          <w:szCs w:val="22"/>
        </w:rPr>
        <w:t xml:space="preserve"> projektowanych postanowieniach umowy</w:t>
      </w:r>
    </w:p>
    <w:p w14:paraId="3E020E37" w14:textId="77777777" w:rsidR="00AD7A10" w:rsidRDefault="00AD7A10" w:rsidP="00AD7A10">
      <w:pPr>
        <w:rPr>
          <w:rFonts w:cs="Calibri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1134"/>
        <w:gridCol w:w="1134"/>
        <w:gridCol w:w="1701"/>
        <w:gridCol w:w="2069"/>
      </w:tblGrid>
      <w:tr w:rsidR="00AD7A10" w:rsidRPr="00AD7A10" w14:paraId="421299D7" w14:textId="34A78690" w:rsidTr="00AD7A10">
        <w:tc>
          <w:tcPr>
            <w:tcW w:w="4606" w:type="dxa"/>
          </w:tcPr>
          <w:p w14:paraId="5E0A2E02" w14:textId="0764A9FB" w:rsidR="00AD7A10" w:rsidRPr="00AD7A10" w:rsidRDefault="00AD7A10" w:rsidP="00B24056">
            <w:pPr>
              <w:jc w:val="center"/>
              <w:rPr>
                <w:rFonts w:cs="Calibri"/>
              </w:rPr>
            </w:pPr>
          </w:p>
        </w:tc>
        <w:tc>
          <w:tcPr>
            <w:tcW w:w="1134" w:type="dxa"/>
          </w:tcPr>
          <w:p w14:paraId="2D1CCEA4" w14:textId="61C5D47D" w:rsidR="00AD7A10" w:rsidRPr="00AD7A10" w:rsidRDefault="00AD7A10" w:rsidP="00B24056">
            <w:pPr>
              <w:jc w:val="center"/>
              <w:rPr>
                <w:rFonts w:cs="Calibri"/>
              </w:rPr>
            </w:pPr>
            <w:r w:rsidRPr="00AD7A10">
              <w:rPr>
                <w:rFonts w:cs="Calibri"/>
              </w:rPr>
              <w:t>Jednostka miary</w:t>
            </w:r>
          </w:p>
        </w:tc>
        <w:tc>
          <w:tcPr>
            <w:tcW w:w="1134" w:type="dxa"/>
          </w:tcPr>
          <w:p w14:paraId="6389803A" w14:textId="5663032A" w:rsidR="00AD7A10" w:rsidRPr="00AD7A10" w:rsidRDefault="00AD7A10" w:rsidP="00B24056">
            <w:pPr>
              <w:jc w:val="center"/>
              <w:rPr>
                <w:rFonts w:cs="Calibri"/>
              </w:rPr>
            </w:pPr>
            <w:r w:rsidRPr="00AD7A10">
              <w:rPr>
                <w:rFonts w:cs="Calibri"/>
              </w:rPr>
              <w:t>Liczba jednostek</w:t>
            </w:r>
          </w:p>
        </w:tc>
        <w:tc>
          <w:tcPr>
            <w:tcW w:w="1701" w:type="dxa"/>
          </w:tcPr>
          <w:p w14:paraId="2D09285C" w14:textId="26774698" w:rsidR="00AD7A10" w:rsidRPr="00AD7A10" w:rsidRDefault="00AD7A10" w:rsidP="00B24056">
            <w:pPr>
              <w:jc w:val="center"/>
              <w:rPr>
                <w:rFonts w:cs="Calibri"/>
              </w:rPr>
            </w:pPr>
            <w:r w:rsidRPr="00AD7A10">
              <w:rPr>
                <w:rFonts w:cs="Calibri"/>
              </w:rPr>
              <w:t>Cena jednostkowa brutto</w:t>
            </w:r>
          </w:p>
        </w:tc>
        <w:tc>
          <w:tcPr>
            <w:tcW w:w="2069" w:type="dxa"/>
          </w:tcPr>
          <w:p w14:paraId="19E20839" w14:textId="28F323B7" w:rsidR="00AD7A10" w:rsidRPr="00AD7A10" w:rsidRDefault="00AD7A10" w:rsidP="00B24056">
            <w:pPr>
              <w:jc w:val="center"/>
              <w:rPr>
                <w:rFonts w:cs="Calibri"/>
              </w:rPr>
            </w:pPr>
            <w:r w:rsidRPr="00AD7A10">
              <w:rPr>
                <w:rFonts w:cs="Calibri"/>
              </w:rPr>
              <w:t xml:space="preserve">Łączna wartość brutto </w:t>
            </w:r>
            <w:r w:rsidRPr="00AD7A10">
              <w:rPr>
                <w:rFonts w:cs="Calibri"/>
                <w:sz w:val="16"/>
                <w:szCs w:val="16"/>
              </w:rPr>
              <w:t>(kolumna 2 x kolumna 3)</w:t>
            </w:r>
          </w:p>
        </w:tc>
      </w:tr>
      <w:tr w:rsidR="00AD7A10" w14:paraId="10EB3F35" w14:textId="0F62383E" w:rsidTr="00AD7A10">
        <w:tc>
          <w:tcPr>
            <w:tcW w:w="4606" w:type="dxa"/>
          </w:tcPr>
          <w:p w14:paraId="1121735E" w14:textId="6F076D8D" w:rsidR="00AD7A10" w:rsidRDefault="00AD7A10" w:rsidP="00AD7A1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134" w:type="dxa"/>
          </w:tcPr>
          <w:p w14:paraId="4B538EFA" w14:textId="0B02AEBD" w:rsidR="00AD7A10" w:rsidRDefault="00AD7A10" w:rsidP="00AD7A1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134" w:type="dxa"/>
          </w:tcPr>
          <w:p w14:paraId="5FA0DEA4" w14:textId="00F64D86" w:rsidR="00AD7A10" w:rsidRDefault="00AD7A10" w:rsidP="00AD7A1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701" w:type="dxa"/>
          </w:tcPr>
          <w:p w14:paraId="398A20E8" w14:textId="0408BE63" w:rsidR="00AD7A10" w:rsidRPr="00EB0FE6" w:rsidRDefault="00AD7A10" w:rsidP="00AD7A1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069" w:type="dxa"/>
          </w:tcPr>
          <w:p w14:paraId="46146B94" w14:textId="5E7C91FD" w:rsidR="00AD7A10" w:rsidRPr="00EB0FE6" w:rsidRDefault="00AD7A10" w:rsidP="00AD7A1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</w:tr>
      <w:tr w:rsidR="00AD7A10" w14:paraId="2651E674" w14:textId="186FEA6E" w:rsidTr="00AD7A10">
        <w:tc>
          <w:tcPr>
            <w:tcW w:w="4606" w:type="dxa"/>
          </w:tcPr>
          <w:p w14:paraId="5EA495EF" w14:textId="1C003D7F" w:rsidR="00AD7A10" w:rsidRDefault="00AD7A10" w:rsidP="00B24056">
            <w:pPr>
              <w:rPr>
                <w:rFonts w:cs="Calibri"/>
              </w:rPr>
            </w:pPr>
            <w:r>
              <w:rPr>
                <w:rFonts w:cs="Calibri"/>
              </w:rPr>
              <w:t>dla części nr 1 I</w:t>
            </w:r>
            <w:r w:rsidRPr="001A413E">
              <w:rPr>
                <w:rFonts w:cs="Calibri"/>
              </w:rPr>
              <w:t>ndywidualne zajęcia</w:t>
            </w:r>
            <w:r>
              <w:rPr>
                <w:rFonts w:cs="Calibri"/>
              </w:rPr>
              <w:t xml:space="preserve"> </w:t>
            </w:r>
            <w:r w:rsidRPr="001A413E">
              <w:rPr>
                <w:rFonts w:cs="Calibri"/>
              </w:rPr>
              <w:t>z doradcą</w:t>
            </w:r>
            <w:r>
              <w:rPr>
                <w:rFonts w:cs="Calibri"/>
              </w:rPr>
              <w:t xml:space="preserve"> zawodowym</w:t>
            </w:r>
          </w:p>
        </w:tc>
        <w:tc>
          <w:tcPr>
            <w:tcW w:w="1134" w:type="dxa"/>
          </w:tcPr>
          <w:p w14:paraId="6B18E0F1" w14:textId="2A739FCC" w:rsidR="00AD7A10" w:rsidRDefault="00AD7A10" w:rsidP="00B2405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godzina</w:t>
            </w:r>
          </w:p>
        </w:tc>
        <w:tc>
          <w:tcPr>
            <w:tcW w:w="1134" w:type="dxa"/>
          </w:tcPr>
          <w:p w14:paraId="347A65B4" w14:textId="77777777" w:rsidR="00AD7A10" w:rsidRDefault="00AD7A10" w:rsidP="00B2405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336</w:t>
            </w:r>
          </w:p>
        </w:tc>
        <w:tc>
          <w:tcPr>
            <w:tcW w:w="1701" w:type="dxa"/>
          </w:tcPr>
          <w:p w14:paraId="569C7073" w14:textId="5F09E289" w:rsidR="00AD7A10" w:rsidRDefault="00AD7A10" w:rsidP="00B24056">
            <w:pPr>
              <w:rPr>
                <w:rFonts w:cs="Calibri"/>
              </w:rPr>
            </w:pPr>
          </w:p>
        </w:tc>
        <w:tc>
          <w:tcPr>
            <w:tcW w:w="2069" w:type="dxa"/>
          </w:tcPr>
          <w:p w14:paraId="18813363" w14:textId="77777777" w:rsidR="00AD7A10" w:rsidRPr="00EB0FE6" w:rsidRDefault="00AD7A10" w:rsidP="00B24056">
            <w:pPr>
              <w:rPr>
                <w:rFonts w:cs="Calibri"/>
              </w:rPr>
            </w:pPr>
          </w:p>
        </w:tc>
      </w:tr>
      <w:tr w:rsidR="00AD7A10" w14:paraId="7C33C81C" w14:textId="2F9D2400" w:rsidTr="00AD7A10">
        <w:tc>
          <w:tcPr>
            <w:tcW w:w="4606" w:type="dxa"/>
          </w:tcPr>
          <w:p w14:paraId="69EAE78B" w14:textId="623ECC5A" w:rsidR="00AD7A10" w:rsidRDefault="00AD7A10" w:rsidP="00AD7A10">
            <w:pPr>
              <w:rPr>
                <w:rFonts w:cs="Calibri"/>
              </w:rPr>
            </w:pPr>
            <w:r>
              <w:rPr>
                <w:rFonts w:cs="Calibri"/>
              </w:rPr>
              <w:t xml:space="preserve">dla części nr 2 Warsztaty grupowe z </w:t>
            </w:r>
            <w:r w:rsidRPr="001A413E">
              <w:rPr>
                <w:rFonts w:cs="Calibri"/>
              </w:rPr>
              <w:t>zakresu doradztwa</w:t>
            </w:r>
            <w:r>
              <w:rPr>
                <w:rFonts w:cs="Calibri"/>
              </w:rPr>
              <w:t xml:space="preserve"> zawodowego </w:t>
            </w:r>
          </w:p>
        </w:tc>
        <w:tc>
          <w:tcPr>
            <w:tcW w:w="1134" w:type="dxa"/>
          </w:tcPr>
          <w:p w14:paraId="73C1BAE6" w14:textId="1F92BCE9" w:rsidR="00AD7A10" w:rsidRDefault="00AD7A10" w:rsidP="00B2405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godzina</w:t>
            </w:r>
          </w:p>
        </w:tc>
        <w:tc>
          <w:tcPr>
            <w:tcW w:w="1134" w:type="dxa"/>
          </w:tcPr>
          <w:p w14:paraId="6A2C0FF9" w14:textId="77777777" w:rsidR="00AD7A10" w:rsidRDefault="00AD7A10" w:rsidP="00B2405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48</w:t>
            </w:r>
          </w:p>
        </w:tc>
        <w:tc>
          <w:tcPr>
            <w:tcW w:w="1701" w:type="dxa"/>
          </w:tcPr>
          <w:p w14:paraId="083484DD" w14:textId="188EEC3C" w:rsidR="00AD7A10" w:rsidRDefault="00AD7A10" w:rsidP="00B24056">
            <w:pPr>
              <w:rPr>
                <w:rFonts w:cs="Calibri"/>
              </w:rPr>
            </w:pPr>
          </w:p>
        </w:tc>
        <w:tc>
          <w:tcPr>
            <w:tcW w:w="2069" w:type="dxa"/>
          </w:tcPr>
          <w:p w14:paraId="3A7ACEF8" w14:textId="77777777" w:rsidR="00AD7A10" w:rsidRPr="00DB6F33" w:rsidRDefault="00AD7A10" w:rsidP="00B24056">
            <w:pPr>
              <w:rPr>
                <w:rFonts w:cs="Calibri"/>
              </w:rPr>
            </w:pPr>
          </w:p>
        </w:tc>
      </w:tr>
      <w:tr w:rsidR="00AD7A10" w14:paraId="0AA3CAF8" w14:textId="1462D810" w:rsidTr="00AD7A10">
        <w:tc>
          <w:tcPr>
            <w:tcW w:w="4606" w:type="dxa"/>
          </w:tcPr>
          <w:p w14:paraId="65D1491D" w14:textId="76C195B4" w:rsidR="00AD7A10" w:rsidRDefault="00AD7A10" w:rsidP="00AD7A10">
            <w:pPr>
              <w:rPr>
                <w:rFonts w:cs="Calibri"/>
              </w:rPr>
            </w:pPr>
            <w:r>
              <w:rPr>
                <w:rFonts w:cs="Calibri"/>
              </w:rPr>
              <w:t>dla części nr 3 S</w:t>
            </w:r>
            <w:r w:rsidRPr="001A413E">
              <w:rPr>
                <w:rFonts w:cs="Calibri"/>
              </w:rPr>
              <w:t>potkania "BEZ</w:t>
            </w:r>
            <w:r>
              <w:rPr>
                <w:rFonts w:cs="Calibri"/>
              </w:rPr>
              <w:t xml:space="preserve"> </w:t>
            </w:r>
            <w:r w:rsidRPr="001A413E">
              <w:rPr>
                <w:rFonts w:cs="Calibri"/>
              </w:rPr>
              <w:t>STEREOTYPÓW NA</w:t>
            </w:r>
            <w:r>
              <w:rPr>
                <w:rFonts w:cs="Calibri"/>
              </w:rPr>
              <w:t xml:space="preserve"> RYNKU PRACY"</w:t>
            </w:r>
          </w:p>
        </w:tc>
        <w:tc>
          <w:tcPr>
            <w:tcW w:w="1134" w:type="dxa"/>
          </w:tcPr>
          <w:p w14:paraId="28EEDC8A" w14:textId="43F9BE64" w:rsidR="00AD7A10" w:rsidRDefault="00AD7A10" w:rsidP="00B2405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godzina</w:t>
            </w:r>
          </w:p>
        </w:tc>
        <w:tc>
          <w:tcPr>
            <w:tcW w:w="1134" w:type="dxa"/>
          </w:tcPr>
          <w:p w14:paraId="6E8F6F66" w14:textId="77777777" w:rsidR="00AD7A10" w:rsidRDefault="00AD7A10" w:rsidP="00B2405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36</w:t>
            </w:r>
          </w:p>
        </w:tc>
        <w:tc>
          <w:tcPr>
            <w:tcW w:w="1701" w:type="dxa"/>
          </w:tcPr>
          <w:p w14:paraId="0FB19105" w14:textId="64781D43" w:rsidR="00AD7A10" w:rsidRDefault="00AD7A10" w:rsidP="00B24056">
            <w:pPr>
              <w:rPr>
                <w:rFonts w:cs="Calibri"/>
              </w:rPr>
            </w:pPr>
          </w:p>
        </w:tc>
        <w:tc>
          <w:tcPr>
            <w:tcW w:w="2069" w:type="dxa"/>
          </w:tcPr>
          <w:p w14:paraId="2F079ABB" w14:textId="77777777" w:rsidR="00AD7A10" w:rsidRPr="00DB6F33" w:rsidRDefault="00AD7A10" w:rsidP="00B24056">
            <w:pPr>
              <w:rPr>
                <w:rFonts w:cs="Calibri"/>
              </w:rPr>
            </w:pPr>
          </w:p>
        </w:tc>
      </w:tr>
    </w:tbl>
    <w:p w14:paraId="14305B2B" w14:textId="77777777" w:rsidR="00AD7A10" w:rsidRPr="001C00C0" w:rsidRDefault="00AD7A10" w:rsidP="001C00C0">
      <w:pPr>
        <w:tabs>
          <w:tab w:val="left" w:pos="5820"/>
        </w:tabs>
        <w:rPr>
          <w:sz w:val="22"/>
          <w:szCs w:val="22"/>
        </w:rPr>
      </w:pPr>
    </w:p>
    <w:p w14:paraId="689186A0" w14:textId="364157C5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2. podana w Ofercie cena zawiera wszelkie koszty,</w:t>
      </w:r>
      <w:r w:rsidR="00AD7A10">
        <w:rPr>
          <w:sz w:val="22"/>
          <w:szCs w:val="22"/>
        </w:rPr>
        <w:t xml:space="preserve"> jakie poniesie Zamawiający z tytułu realizacji </w:t>
      </w:r>
      <w:r w:rsidRPr="001C00C0">
        <w:rPr>
          <w:sz w:val="22"/>
          <w:szCs w:val="22"/>
        </w:rPr>
        <w:t>umowy.</w:t>
      </w:r>
    </w:p>
    <w:p w14:paraId="31E68F4D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3. zobowiązuje/my się do wykonania zamówienia w terminie określonym w SWZ.</w:t>
      </w:r>
    </w:p>
    <w:p w14:paraId="62DB8197" w14:textId="60F6BAFA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lastRenderedPageBreak/>
        <w:t>4. zapoznałem się/my ze Specyfikacją Warunków Zamówien</w:t>
      </w:r>
      <w:r w:rsidR="00AD7A10">
        <w:rPr>
          <w:sz w:val="22"/>
          <w:szCs w:val="22"/>
        </w:rPr>
        <w:t xml:space="preserve">ia wraz z załącznikami (w tym z </w:t>
      </w:r>
      <w:r w:rsidRPr="001C00C0">
        <w:rPr>
          <w:sz w:val="22"/>
          <w:szCs w:val="22"/>
        </w:rPr>
        <w:t xml:space="preserve">projektowanymi postanowieniami umownymi) i </w:t>
      </w:r>
      <w:r w:rsidR="00AD7A10">
        <w:rPr>
          <w:sz w:val="22"/>
          <w:szCs w:val="22"/>
        </w:rPr>
        <w:t>uznaję/</w:t>
      </w:r>
      <w:r w:rsidRPr="001C00C0">
        <w:rPr>
          <w:sz w:val="22"/>
          <w:szCs w:val="22"/>
        </w:rPr>
        <w:t>uznajemy się za związanych określonymi</w:t>
      </w:r>
      <w:r w:rsidR="00AD7A10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w niej wymaganiami i zasadami postępowania.</w:t>
      </w:r>
    </w:p>
    <w:p w14:paraId="1A0769E8" w14:textId="09C1EC11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5. projektowane postanowienia umowne zostały </w:t>
      </w:r>
      <w:r w:rsidR="00AD7A10">
        <w:rPr>
          <w:sz w:val="22"/>
          <w:szCs w:val="22"/>
        </w:rPr>
        <w:t>przeze mnie/</w:t>
      </w:r>
      <w:r w:rsidRPr="001C00C0">
        <w:rPr>
          <w:sz w:val="22"/>
          <w:szCs w:val="22"/>
        </w:rPr>
        <w:t>przez nas zaakceptowa</w:t>
      </w:r>
      <w:r w:rsidR="00AD7A10">
        <w:rPr>
          <w:sz w:val="22"/>
          <w:szCs w:val="22"/>
        </w:rPr>
        <w:t>ne i zobowiązuję/my</w:t>
      </w:r>
      <w:r w:rsidR="00C2170E" w:rsidRPr="00C2170E">
        <w:rPr>
          <w:sz w:val="22"/>
          <w:szCs w:val="22"/>
        </w:rPr>
        <w:t xml:space="preserve"> </w:t>
      </w:r>
      <w:r w:rsidR="00C2170E">
        <w:rPr>
          <w:sz w:val="22"/>
          <w:szCs w:val="22"/>
        </w:rPr>
        <w:t>się</w:t>
      </w:r>
    </w:p>
    <w:p w14:paraId="45FB5510" w14:textId="670A6C2B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w przypadku wyboru </w:t>
      </w:r>
      <w:r w:rsidR="00C2170E">
        <w:rPr>
          <w:sz w:val="22"/>
          <w:szCs w:val="22"/>
        </w:rPr>
        <w:t>mojej/</w:t>
      </w:r>
      <w:r w:rsidRPr="001C00C0">
        <w:rPr>
          <w:sz w:val="22"/>
          <w:szCs w:val="22"/>
        </w:rPr>
        <w:t>naszej oferty do zawarcia umowy na podanych warunkach w miejscu</w:t>
      </w:r>
      <w:r w:rsidR="00C2170E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i terminie wyznaczonym przez Zamawiającego.</w:t>
      </w:r>
    </w:p>
    <w:p w14:paraId="55FB2359" w14:textId="6F63C898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6. uważa</w:t>
      </w:r>
      <w:r w:rsidR="00C2170E">
        <w:rPr>
          <w:sz w:val="22"/>
          <w:szCs w:val="22"/>
        </w:rPr>
        <w:t>m/</w:t>
      </w:r>
      <w:r w:rsidRPr="001C00C0">
        <w:rPr>
          <w:sz w:val="22"/>
          <w:szCs w:val="22"/>
        </w:rPr>
        <w:t xml:space="preserve">y się za </w:t>
      </w:r>
      <w:r w:rsidR="00C2170E">
        <w:rPr>
          <w:sz w:val="22"/>
          <w:szCs w:val="22"/>
        </w:rPr>
        <w:t>związanego/</w:t>
      </w:r>
      <w:r w:rsidRPr="001C00C0">
        <w:rPr>
          <w:sz w:val="22"/>
          <w:szCs w:val="22"/>
        </w:rPr>
        <w:t>związanych niniejszą ofertą na okres wskazany w SWZ.</w:t>
      </w:r>
    </w:p>
    <w:p w14:paraId="609C5F0F" w14:textId="4C8194C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7. </w:t>
      </w:r>
      <w:r w:rsidRPr="001C00C0">
        <w:rPr>
          <w:sz w:val="22"/>
          <w:szCs w:val="22"/>
        </w:rPr>
        <w:t xml:space="preserve"> </w:t>
      </w:r>
      <w:r w:rsidRPr="001C00C0">
        <w:rPr>
          <w:b/>
          <w:bCs/>
          <w:sz w:val="22"/>
          <w:szCs w:val="22"/>
        </w:rPr>
        <w:t>oferta oraz wszelkie załączniki do niej są jawne</w:t>
      </w:r>
      <w:r w:rsidR="00C2170E">
        <w:rPr>
          <w:sz w:val="22"/>
          <w:szCs w:val="22"/>
        </w:rPr>
        <w:t xml:space="preserve"> i nie zawierają informacji stanowiących </w:t>
      </w:r>
      <w:r w:rsidRPr="001C00C0">
        <w:rPr>
          <w:sz w:val="22"/>
          <w:szCs w:val="22"/>
        </w:rPr>
        <w:t xml:space="preserve">tajemnice </w:t>
      </w:r>
      <w:r w:rsidR="00C2170E">
        <w:rPr>
          <w:sz w:val="22"/>
          <w:szCs w:val="22"/>
        </w:rPr>
        <w:br/>
        <w:t xml:space="preserve">        </w:t>
      </w:r>
      <w:r w:rsidRPr="001C00C0">
        <w:rPr>
          <w:sz w:val="22"/>
          <w:szCs w:val="22"/>
        </w:rPr>
        <w:t>przedsiębiorstwa w rozumieniu przepisów o</w:t>
      </w:r>
      <w:r w:rsidR="00C2170E">
        <w:rPr>
          <w:sz w:val="22"/>
          <w:szCs w:val="22"/>
        </w:rPr>
        <w:t xml:space="preserve"> zwalczaniu nieuczciwej konkurencji;</w:t>
      </w:r>
    </w:p>
    <w:p w14:paraId="69F79E29" w14:textId="516A0551" w:rsidR="001C00C0" w:rsidRPr="001C00C0" w:rsidRDefault="00C2170E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00C0" w:rsidRPr="001C00C0">
        <w:rPr>
          <w:sz w:val="22"/>
          <w:szCs w:val="22"/>
        </w:rPr>
        <w:t>lub</w:t>
      </w:r>
    </w:p>
    <w:p w14:paraId="29B73C3E" w14:textId="457D8DCF" w:rsidR="001C00C0" w:rsidRPr="001C00C0" w:rsidRDefault="00C2170E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00C0" w:rsidRPr="001C00C0">
        <w:rPr>
          <w:sz w:val="22"/>
          <w:szCs w:val="22"/>
        </w:rPr>
        <w:t xml:space="preserve"> </w:t>
      </w:r>
      <w:r w:rsidR="001C00C0" w:rsidRPr="001C00C0">
        <w:rPr>
          <w:b/>
          <w:bCs/>
          <w:sz w:val="22"/>
          <w:szCs w:val="22"/>
        </w:rPr>
        <w:t>oferta zawiera tajemnicę przedsiębiorstwa</w:t>
      </w:r>
      <w:r>
        <w:rPr>
          <w:sz w:val="22"/>
          <w:szCs w:val="22"/>
        </w:rPr>
        <w:t xml:space="preserve"> w rozumieniu przepisów o zwalczaniu nieuczciwej </w:t>
      </w:r>
      <w:r w:rsidR="001C00C0" w:rsidRPr="001C00C0">
        <w:rPr>
          <w:sz w:val="22"/>
          <w:szCs w:val="22"/>
        </w:rPr>
        <w:t xml:space="preserve">konkurencji, </w:t>
      </w:r>
      <w:r>
        <w:rPr>
          <w:sz w:val="22"/>
          <w:szCs w:val="22"/>
        </w:rPr>
        <w:br/>
        <w:t xml:space="preserve">        </w:t>
      </w:r>
      <w:r w:rsidR="001C00C0" w:rsidRPr="001C00C0">
        <w:rPr>
          <w:sz w:val="22"/>
          <w:szCs w:val="22"/>
        </w:rPr>
        <w:t>które chcemy zastrzec przed ogólnym dostępem;</w:t>
      </w:r>
    </w:p>
    <w:p w14:paraId="7015B131" w14:textId="77777777" w:rsidR="00C2170E" w:rsidRDefault="00C2170E" w:rsidP="001C00C0">
      <w:pPr>
        <w:tabs>
          <w:tab w:val="left" w:pos="5820"/>
        </w:tabs>
        <w:rPr>
          <w:sz w:val="22"/>
          <w:szCs w:val="22"/>
        </w:rPr>
      </w:pPr>
    </w:p>
    <w:p w14:paraId="7E38D74D" w14:textId="6D938587" w:rsidR="001C00C0" w:rsidRPr="001C00C0" w:rsidRDefault="001C00C0" w:rsidP="001C00C0">
      <w:pPr>
        <w:tabs>
          <w:tab w:val="left" w:pos="5820"/>
        </w:tabs>
        <w:rPr>
          <w:i/>
          <w:iCs/>
          <w:sz w:val="22"/>
          <w:szCs w:val="22"/>
        </w:rPr>
      </w:pPr>
      <w:r w:rsidRPr="001C00C0">
        <w:rPr>
          <w:sz w:val="22"/>
          <w:szCs w:val="22"/>
        </w:rPr>
        <w:t>Dotyczy to następujących informacji i dokumentów:</w:t>
      </w:r>
      <w:r w:rsidR="00C2170E">
        <w:rPr>
          <w:sz w:val="22"/>
          <w:szCs w:val="22"/>
        </w:rPr>
        <w:t xml:space="preserve"> </w:t>
      </w:r>
      <w:r w:rsidR="00C2170E" w:rsidRPr="00C2170E">
        <w:rPr>
          <w:i/>
          <w:iCs/>
          <w:sz w:val="22"/>
          <w:szCs w:val="22"/>
        </w:rPr>
        <w:t>(proszę wskazać zakres informacji lub nazwę konkretnego dokumentu</w:t>
      </w:r>
      <w:r w:rsidRPr="001C00C0">
        <w:rPr>
          <w:i/>
          <w:iCs/>
          <w:sz w:val="22"/>
          <w:szCs w:val="22"/>
        </w:rPr>
        <w:t>)</w:t>
      </w:r>
    </w:p>
    <w:p w14:paraId="65A89404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_____________________________;</w:t>
      </w:r>
    </w:p>
    <w:p w14:paraId="0F433ECA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_____________________________;</w:t>
      </w:r>
    </w:p>
    <w:p w14:paraId="21CC7CFD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wydzielonych w odrębnym pliku o nazwie:</w:t>
      </w:r>
    </w:p>
    <w:p w14:paraId="3CE3B2D4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_____________________________.</w:t>
      </w:r>
    </w:p>
    <w:p w14:paraId="06503C58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Powyższe informacje zostały zastrzeżone, jako tajemnica przedsiębiorstwa z uwagi na:</w:t>
      </w:r>
    </w:p>
    <w:p w14:paraId="4F27C0D4" w14:textId="77777777" w:rsidR="001C00C0" w:rsidRPr="001C00C0" w:rsidRDefault="001C00C0" w:rsidP="001C00C0">
      <w:pPr>
        <w:tabs>
          <w:tab w:val="left" w:pos="5820"/>
        </w:tabs>
        <w:rPr>
          <w:i/>
          <w:iCs/>
          <w:sz w:val="22"/>
          <w:szCs w:val="22"/>
        </w:rPr>
      </w:pPr>
      <w:r w:rsidRPr="001C00C0">
        <w:rPr>
          <w:i/>
          <w:iCs/>
          <w:sz w:val="22"/>
          <w:szCs w:val="22"/>
        </w:rPr>
        <w:t>(proszę wykazać, iż zastrzeżone informacje stanowią tajemnicę przedsiębiorstwa)</w:t>
      </w:r>
    </w:p>
    <w:p w14:paraId="431D5C15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_____________________________________________________________________________</w:t>
      </w:r>
    </w:p>
    <w:p w14:paraId="58626E04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_____________________________________________________________________________</w:t>
      </w:r>
    </w:p>
    <w:p w14:paraId="11B88105" w14:textId="77777777" w:rsidR="00C2170E" w:rsidRDefault="00C2170E" w:rsidP="001C00C0">
      <w:pPr>
        <w:tabs>
          <w:tab w:val="left" w:pos="5820"/>
        </w:tabs>
        <w:rPr>
          <w:sz w:val="22"/>
          <w:szCs w:val="22"/>
        </w:rPr>
      </w:pPr>
    </w:p>
    <w:p w14:paraId="10549661" w14:textId="513156CD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8. </w:t>
      </w:r>
      <w:r w:rsidRPr="001C00C0">
        <w:rPr>
          <w:sz w:val="22"/>
          <w:szCs w:val="22"/>
        </w:rPr>
        <w:t xml:space="preserve"> </w:t>
      </w:r>
      <w:r w:rsidRPr="001C00C0">
        <w:rPr>
          <w:b/>
          <w:bCs/>
          <w:sz w:val="22"/>
          <w:szCs w:val="22"/>
        </w:rPr>
        <w:t>nie polegam/my na zasobach innych podmiotów</w:t>
      </w:r>
      <w:r w:rsidR="00C2170E">
        <w:rPr>
          <w:sz w:val="22"/>
          <w:szCs w:val="22"/>
        </w:rPr>
        <w:t xml:space="preserve"> będę/będziemy samodzielnie wykazywać </w:t>
      </w:r>
      <w:r w:rsidRPr="001C00C0">
        <w:rPr>
          <w:sz w:val="22"/>
          <w:szCs w:val="22"/>
        </w:rPr>
        <w:t xml:space="preserve">spełnianie </w:t>
      </w:r>
      <w:r w:rsidR="00C2170E">
        <w:rPr>
          <w:sz w:val="22"/>
          <w:szCs w:val="22"/>
        </w:rPr>
        <w:br/>
        <w:t xml:space="preserve">        </w:t>
      </w:r>
      <w:r w:rsidRPr="001C00C0">
        <w:rPr>
          <w:sz w:val="22"/>
          <w:szCs w:val="22"/>
        </w:rPr>
        <w:t>warunków udziału w postępowaniu;</w:t>
      </w:r>
    </w:p>
    <w:p w14:paraId="1819BBD7" w14:textId="352906AC" w:rsidR="001C00C0" w:rsidRPr="001C00C0" w:rsidRDefault="00C2170E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1C00C0" w:rsidRPr="001C00C0">
        <w:rPr>
          <w:sz w:val="22"/>
          <w:szCs w:val="22"/>
        </w:rPr>
        <w:t>lub</w:t>
      </w:r>
    </w:p>
    <w:p w14:paraId="188A75EC" w14:textId="285E0085" w:rsidR="001C00C0" w:rsidRPr="001C00C0" w:rsidRDefault="00C2170E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00C0" w:rsidRPr="001C00C0">
        <w:rPr>
          <w:sz w:val="22"/>
          <w:szCs w:val="22"/>
        </w:rPr>
        <w:t xml:space="preserve"> </w:t>
      </w:r>
      <w:r w:rsidR="001C00C0" w:rsidRPr="001C00C0">
        <w:rPr>
          <w:b/>
          <w:bCs/>
          <w:sz w:val="22"/>
          <w:szCs w:val="22"/>
        </w:rPr>
        <w:t>polegam/my na zasobach innych podmiotów</w:t>
      </w:r>
      <w:r>
        <w:rPr>
          <w:sz w:val="22"/>
          <w:szCs w:val="22"/>
        </w:rPr>
        <w:t xml:space="preserve">, o których mowa w tabeli poniżej i będziemy </w:t>
      </w:r>
      <w:r w:rsidR="001C00C0" w:rsidRPr="001C00C0">
        <w:rPr>
          <w:sz w:val="22"/>
          <w:szCs w:val="22"/>
        </w:rPr>
        <w:t xml:space="preserve">wspólnie </w:t>
      </w:r>
      <w:r>
        <w:rPr>
          <w:sz w:val="22"/>
          <w:szCs w:val="22"/>
        </w:rPr>
        <w:br/>
        <w:t xml:space="preserve">        </w:t>
      </w:r>
      <w:r w:rsidR="001C00C0" w:rsidRPr="001C00C0">
        <w:rPr>
          <w:sz w:val="22"/>
          <w:szCs w:val="22"/>
        </w:rPr>
        <w:t>wykazywać spełnienie warunków udziału w postępowaniu;</w:t>
      </w:r>
    </w:p>
    <w:p w14:paraId="47AFF4D3" w14:textId="77777777" w:rsidR="00C2170E" w:rsidRDefault="00C2170E" w:rsidP="001C00C0">
      <w:pPr>
        <w:tabs>
          <w:tab w:val="left" w:pos="5820"/>
        </w:tabs>
        <w:rPr>
          <w:sz w:val="22"/>
          <w:szCs w:val="22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5303"/>
        <w:gridCol w:w="5303"/>
      </w:tblGrid>
      <w:tr w:rsidR="00C2170E" w14:paraId="62AE90F2" w14:textId="77777777" w:rsidTr="00C2170E">
        <w:tc>
          <w:tcPr>
            <w:tcW w:w="5303" w:type="dxa"/>
          </w:tcPr>
          <w:p w14:paraId="424732BD" w14:textId="77777777" w:rsidR="00C2170E" w:rsidRPr="001C00C0" w:rsidRDefault="00C2170E" w:rsidP="00C2170E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C00C0">
              <w:rPr>
                <w:b/>
                <w:bCs/>
                <w:sz w:val="22"/>
                <w:szCs w:val="22"/>
              </w:rPr>
              <w:t>Podmiot udostępniający zasoby</w:t>
            </w:r>
          </w:p>
          <w:p w14:paraId="40725F31" w14:textId="77777777" w:rsidR="00C2170E" w:rsidRPr="001C00C0" w:rsidRDefault="00C2170E" w:rsidP="00C2170E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1C00C0">
              <w:rPr>
                <w:sz w:val="18"/>
                <w:szCs w:val="18"/>
              </w:rPr>
              <w:t>(nazwa/imię i nazwisko/</w:t>
            </w:r>
          </w:p>
          <w:p w14:paraId="7EBAAF2B" w14:textId="77777777" w:rsidR="00C2170E" w:rsidRPr="001C00C0" w:rsidRDefault="00C2170E" w:rsidP="00C2170E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1C00C0">
              <w:rPr>
                <w:sz w:val="18"/>
                <w:szCs w:val="18"/>
              </w:rPr>
              <w:t>siedziba/miejsce prowadzenia działalności gospodarczej/</w:t>
            </w:r>
          </w:p>
          <w:p w14:paraId="633B1804" w14:textId="667CDDAA" w:rsidR="00C2170E" w:rsidRDefault="00C2170E" w:rsidP="00C2170E">
            <w:pPr>
              <w:tabs>
                <w:tab w:val="left" w:pos="5820"/>
              </w:tabs>
              <w:jc w:val="center"/>
              <w:rPr>
                <w:sz w:val="22"/>
                <w:szCs w:val="22"/>
              </w:rPr>
            </w:pPr>
            <w:r w:rsidRPr="001C00C0">
              <w:rPr>
                <w:sz w:val="18"/>
                <w:szCs w:val="18"/>
              </w:rPr>
              <w:t>miejsce zamieszkania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5303" w:type="dxa"/>
          </w:tcPr>
          <w:p w14:paraId="65A17664" w14:textId="77124DB9" w:rsidR="00C2170E" w:rsidRPr="00C2170E" w:rsidRDefault="00C2170E" w:rsidP="00C2170E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2170E">
              <w:rPr>
                <w:b/>
                <w:bCs/>
                <w:sz w:val="22"/>
                <w:szCs w:val="22"/>
              </w:rPr>
              <w:t>Zakres dostępnych Wykonawcy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C2170E">
              <w:rPr>
                <w:b/>
                <w:bCs/>
                <w:sz w:val="22"/>
                <w:szCs w:val="22"/>
              </w:rPr>
              <w:t>zasobów podmiotu udostępniającego zasoby:</w:t>
            </w:r>
          </w:p>
          <w:p w14:paraId="6D153C13" w14:textId="5F03E86A" w:rsidR="00C2170E" w:rsidRDefault="00C2170E" w:rsidP="00C2170E">
            <w:pPr>
              <w:tabs>
                <w:tab w:val="left" w:pos="5820"/>
              </w:tabs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(</w:t>
            </w:r>
            <w:r w:rsidRPr="00C2170E">
              <w:rPr>
                <w:sz w:val="18"/>
                <w:szCs w:val="18"/>
              </w:rPr>
              <w:t>proszę wpisać jakie zasoby udostępnia, np.: zdolności techniczne</w:t>
            </w:r>
            <w:r>
              <w:rPr>
                <w:sz w:val="18"/>
                <w:szCs w:val="18"/>
              </w:rPr>
              <w:t xml:space="preserve"> lub zawodowe, sytuacja finansowa lub ekonomiczna)</w:t>
            </w:r>
          </w:p>
        </w:tc>
      </w:tr>
      <w:tr w:rsidR="00C2170E" w14:paraId="73311A5D" w14:textId="77777777" w:rsidTr="00C2170E">
        <w:tc>
          <w:tcPr>
            <w:tcW w:w="5303" w:type="dxa"/>
          </w:tcPr>
          <w:p w14:paraId="1B9CDB9C" w14:textId="77777777" w:rsidR="00C2170E" w:rsidRDefault="00C2170E" w:rsidP="001C00C0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  <w:p w14:paraId="5DFB916B" w14:textId="77777777" w:rsidR="00BD194D" w:rsidRDefault="00BD194D" w:rsidP="001C00C0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</w:tc>
        <w:tc>
          <w:tcPr>
            <w:tcW w:w="5303" w:type="dxa"/>
          </w:tcPr>
          <w:p w14:paraId="1706993B" w14:textId="77777777" w:rsidR="00C2170E" w:rsidRDefault="00C2170E" w:rsidP="001C00C0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</w:tc>
      </w:tr>
    </w:tbl>
    <w:p w14:paraId="507E9E27" w14:textId="77777777" w:rsidR="00C2170E" w:rsidRDefault="00C2170E" w:rsidP="001C00C0">
      <w:pPr>
        <w:tabs>
          <w:tab w:val="left" w:pos="5820"/>
        </w:tabs>
        <w:rPr>
          <w:sz w:val="22"/>
          <w:szCs w:val="22"/>
        </w:rPr>
      </w:pPr>
    </w:p>
    <w:p w14:paraId="55161943" w14:textId="3FB3E70B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9. </w:t>
      </w:r>
      <w:r w:rsidRPr="001C00C0">
        <w:rPr>
          <w:sz w:val="22"/>
          <w:szCs w:val="22"/>
        </w:rPr>
        <w:t xml:space="preserve"> </w:t>
      </w:r>
      <w:r w:rsidRPr="001C00C0">
        <w:rPr>
          <w:b/>
          <w:bCs/>
          <w:sz w:val="22"/>
          <w:szCs w:val="22"/>
        </w:rPr>
        <w:t>prace objęte zamówieniem zamierzam/y wykonać sam/sami</w:t>
      </w:r>
      <w:r w:rsidR="00BD194D">
        <w:rPr>
          <w:sz w:val="22"/>
          <w:szCs w:val="22"/>
        </w:rPr>
        <w:t>;</w:t>
      </w:r>
    </w:p>
    <w:p w14:paraId="4BD4108E" w14:textId="5FFB7A7F" w:rsidR="001C00C0" w:rsidRPr="001C00C0" w:rsidRDefault="00BD194D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1C00C0" w:rsidRPr="001C00C0">
        <w:rPr>
          <w:sz w:val="18"/>
          <w:szCs w:val="18"/>
        </w:rPr>
        <w:t>(Zamawiający przyjmie, że całe zamówienie zostanie wykonane przez Wykonawcę, bez udziału Podwykonawcy</w:t>
      </w:r>
      <w:r>
        <w:rPr>
          <w:sz w:val="18"/>
          <w:szCs w:val="18"/>
        </w:rPr>
        <w:t>.)</w:t>
      </w:r>
    </w:p>
    <w:p w14:paraId="218C0309" w14:textId="33B3F8E3" w:rsidR="001C00C0" w:rsidRPr="001C00C0" w:rsidRDefault="00BD194D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00C0" w:rsidRPr="001C00C0">
        <w:rPr>
          <w:sz w:val="22"/>
          <w:szCs w:val="22"/>
        </w:rPr>
        <w:t>lub</w:t>
      </w:r>
    </w:p>
    <w:p w14:paraId="135D35E2" w14:textId="26841FA3" w:rsidR="001C00C0" w:rsidRPr="001C00C0" w:rsidRDefault="00BD194D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C00C0" w:rsidRPr="001C00C0">
        <w:rPr>
          <w:sz w:val="22"/>
          <w:szCs w:val="22"/>
        </w:rPr>
        <w:t xml:space="preserve"> </w:t>
      </w:r>
      <w:r w:rsidR="001C00C0" w:rsidRPr="001C00C0">
        <w:rPr>
          <w:b/>
          <w:bCs/>
          <w:sz w:val="22"/>
          <w:szCs w:val="22"/>
        </w:rPr>
        <w:t>prace objęte zamówieniem zamierzam/y powierzyć podwykonawc</w:t>
      </w:r>
      <w:r w:rsidRPr="00BD194D">
        <w:rPr>
          <w:b/>
          <w:bCs/>
          <w:sz w:val="22"/>
          <w:szCs w:val="22"/>
        </w:rPr>
        <w:t>y/-om</w:t>
      </w:r>
      <w:r>
        <w:rPr>
          <w:sz w:val="22"/>
          <w:szCs w:val="22"/>
        </w:rPr>
        <w:t>;</w:t>
      </w:r>
    </w:p>
    <w:p w14:paraId="65819DC5" w14:textId="77777777" w:rsidR="00BD194D" w:rsidRDefault="00BD194D" w:rsidP="001C00C0">
      <w:pPr>
        <w:tabs>
          <w:tab w:val="left" w:pos="5820"/>
        </w:tabs>
        <w:rPr>
          <w:sz w:val="22"/>
          <w:szCs w:val="22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5303"/>
        <w:gridCol w:w="5303"/>
      </w:tblGrid>
      <w:tr w:rsidR="00BD194D" w14:paraId="15DA3843" w14:textId="77777777" w:rsidTr="00BD194D">
        <w:tc>
          <w:tcPr>
            <w:tcW w:w="5303" w:type="dxa"/>
          </w:tcPr>
          <w:p w14:paraId="3B5640D8" w14:textId="77777777" w:rsidR="00BD194D" w:rsidRPr="001C00C0" w:rsidRDefault="00BD194D" w:rsidP="00BD194D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C00C0">
              <w:rPr>
                <w:b/>
                <w:bCs/>
                <w:sz w:val="22"/>
                <w:szCs w:val="22"/>
              </w:rPr>
              <w:t>Część/ci zamówienia, których wykonanie Wykonawca</w:t>
            </w:r>
          </w:p>
          <w:p w14:paraId="4A201BBB" w14:textId="32B1D8AF" w:rsidR="00BD194D" w:rsidRPr="00BD194D" w:rsidRDefault="00BD194D" w:rsidP="00BD194D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C00C0">
              <w:rPr>
                <w:b/>
                <w:bCs/>
                <w:sz w:val="22"/>
                <w:szCs w:val="22"/>
              </w:rPr>
              <w:t>zamierza powierzyć podwykonawcy/</w:t>
            </w:r>
          </w:p>
        </w:tc>
        <w:tc>
          <w:tcPr>
            <w:tcW w:w="5303" w:type="dxa"/>
          </w:tcPr>
          <w:p w14:paraId="4CD4AC13" w14:textId="445AD467" w:rsidR="00BD194D" w:rsidRDefault="00BD194D" w:rsidP="00BD194D">
            <w:pPr>
              <w:tabs>
                <w:tab w:val="left" w:pos="5820"/>
              </w:tabs>
              <w:jc w:val="center"/>
              <w:rPr>
                <w:sz w:val="22"/>
                <w:szCs w:val="22"/>
              </w:rPr>
            </w:pPr>
            <w:r w:rsidRPr="00BD194D">
              <w:rPr>
                <w:b/>
                <w:bCs/>
                <w:sz w:val="22"/>
                <w:szCs w:val="22"/>
              </w:rPr>
              <w:t>Nazwa/imię i nazwisko podwykonawcy</w:t>
            </w:r>
            <w:r>
              <w:rPr>
                <w:sz w:val="22"/>
                <w:szCs w:val="22"/>
              </w:rPr>
              <w:t xml:space="preserve"> </w:t>
            </w:r>
            <w:r w:rsidRPr="00BD194D">
              <w:rPr>
                <w:i/>
                <w:iCs/>
                <w:sz w:val="22"/>
                <w:szCs w:val="22"/>
              </w:rPr>
              <w:t>(o ile są znane)</w:t>
            </w:r>
          </w:p>
        </w:tc>
      </w:tr>
      <w:tr w:rsidR="00BD194D" w14:paraId="496A5F10" w14:textId="77777777" w:rsidTr="00BD194D">
        <w:tc>
          <w:tcPr>
            <w:tcW w:w="5303" w:type="dxa"/>
          </w:tcPr>
          <w:p w14:paraId="6FAD1045" w14:textId="77777777" w:rsidR="00BD194D" w:rsidRDefault="00BD194D" w:rsidP="00BD194D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</w:tc>
        <w:tc>
          <w:tcPr>
            <w:tcW w:w="5303" w:type="dxa"/>
          </w:tcPr>
          <w:p w14:paraId="0BFF3A8D" w14:textId="77777777" w:rsidR="00BD194D" w:rsidRDefault="00BD194D" w:rsidP="001C00C0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  <w:p w14:paraId="5D560E2B" w14:textId="77777777" w:rsidR="00BD194D" w:rsidRDefault="00BD194D" w:rsidP="001C00C0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</w:tc>
      </w:tr>
    </w:tbl>
    <w:p w14:paraId="4E502106" w14:textId="77777777" w:rsidR="00BD194D" w:rsidRDefault="00BD194D" w:rsidP="001C00C0">
      <w:pPr>
        <w:tabs>
          <w:tab w:val="left" w:pos="5820"/>
        </w:tabs>
        <w:rPr>
          <w:sz w:val="22"/>
          <w:szCs w:val="22"/>
        </w:rPr>
      </w:pPr>
    </w:p>
    <w:p w14:paraId="4042FE6D" w14:textId="77777777" w:rsidR="00BD194D" w:rsidRDefault="00BD194D" w:rsidP="001C00C0">
      <w:pPr>
        <w:tabs>
          <w:tab w:val="left" w:pos="5820"/>
        </w:tabs>
        <w:rPr>
          <w:sz w:val="22"/>
          <w:szCs w:val="22"/>
        </w:rPr>
      </w:pPr>
    </w:p>
    <w:p w14:paraId="5A9CD9F3" w14:textId="6D982773" w:rsidR="001C00C0" w:rsidRPr="001C00C0" w:rsidRDefault="001C00C0" w:rsidP="001C00C0">
      <w:pPr>
        <w:tabs>
          <w:tab w:val="left" w:pos="5820"/>
        </w:tabs>
        <w:rPr>
          <w:i/>
          <w:iCs/>
          <w:sz w:val="18"/>
          <w:szCs w:val="18"/>
        </w:rPr>
      </w:pPr>
      <w:r w:rsidRPr="001C00C0">
        <w:rPr>
          <w:sz w:val="22"/>
          <w:szCs w:val="22"/>
        </w:rPr>
        <w:t xml:space="preserve">10. </w:t>
      </w:r>
      <w:r w:rsidRPr="001C00C0">
        <w:rPr>
          <w:i/>
          <w:iCs/>
          <w:sz w:val="18"/>
          <w:szCs w:val="18"/>
        </w:rPr>
        <w:t>/UWAGA: oświadczenie składane, tylko w przypadku gdy ofertę składają Wykonawcy wspólnie ubiegający się</w:t>
      </w:r>
      <w:r w:rsidR="00F10BFF">
        <w:rPr>
          <w:i/>
          <w:iCs/>
          <w:sz w:val="18"/>
          <w:szCs w:val="18"/>
        </w:rPr>
        <w:t xml:space="preserve"> </w:t>
      </w:r>
      <w:r w:rsidRPr="001C00C0">
        <w:rPr>
          <w:i/>
          <w:iCs/>
          <w:sz w:val="18"/>
          <w:szCs w:val="18"/>
        </w:rPr>
        <w:t>o udzielenie zamówienia publicznego i</w:t>
      </w:r>
      <w:r w:rsidR="00F10BFF" w:rsidRPr="00F10BFF">
        <w:rPr>
          <w:i/>
          <w:iCs/>
          <w:sz w:val="18"/>
          <w:szCs w:val="18"/>
        </w:rPr>
        <w:t xml:space="preserve"> Zamawiający wymaga w odniesieniu do zdolności technicznej i zawodowej</w:t>
      </w:r>
      <w:r w:rsidR="00F10BFF">
        <w:rPr>
          <w:i/>
          <w:iCs/>
          <w:sz w:val="18"/>
          <w:szCs w:val="18"/>
        </w:rPr>
        <w:t xml:space="preserve"> </w:t>
      </w:r>
      <w:r w:rsidRPr="001C00C0">
        <w:rPr>
          <w:i/>
          <w:iCs/>
          <w:sz w:val="18"/>
          <w:szCs w:val="18"/>
        </w:rPr>
        <w:t>określone warunki dotyczące niezbędnego wykształcenia, kwalifikacji zawodowych, doświadc</w:t>
      </w:r>
      <w:r w:rsidR="00F10BFF" w:rsidRPr="00F10BFF">
        <w:rPr>
          <w:i/>
          <w:iCs/>
          <w:sz w:val="18"/>
          <w:szCs w:val="18"/>
        </w:rPr>
        <w:t>zenia, potencjału technicznego Wykonawcy lub osób skierowanych przez wykonawcę do realizacji zamówienia/</w:t>
      </w:r>
    </w:p>
    <w:p w14:paraId="69BBF92D" w14:textId="0C9BE991" w:rsidR="00F10BFF" w:rsidRDefault="00F10BFF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Niżej wymienieni Wykonawcy wspólnie ubiegający się o udzielenie </w:t>
      </w:r>
      <w:r w:rsidR="00CD64AC">
        <w:rPr>
          <w:sz w:val="22"/>
          <w:szCs w:val="22"/>
        </w:rPr>
        <w:t>zamówienia wykonają następujące czynności składające się na przedmiot zamówienia:</w:t>
      </w:r>
    </w:p>
    <w:p w14:paraId="574B731A" w14:textId="77777777" w:rsidR="00CD64AC" w:rsidRDefault="00CD64AC" w:rsidP="001C00C0">
      <w:pPr>
        <w:tabs>
          <w:tab w:val="left" w:pos="5820"/>
        </w:tabs>
        <w:rPr>
          <w:sz w:val="22"/>
          <w:szCs w:val="22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5303"/>
        <w:gridCol w:w="5303"/>
      </w:tblGrid>
      <w:tr w:rsidR="00CD64AC" w14:paraId="48F4E7D4" w14:textId="77777777" w:rsidTr="00B24056">
        <w:tc>
          <w:tcPr>
            <w:tcW w:w="5303" w:type="dxa"/>
          </w:tcPr>
          <w:p w14:paraId="6E32B4D0" w14:textId="7E2F5028" w:rsidR="00CD64AC" w:rsidRPr="00BD194D" w:rsidRDefault="00CD64AC" w:rsidP="00CD64AC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C00C0">
              <w:rPr>
                <w:b/>
                <w:bCs/>
                <w:sz w:val="22"/>
                <w:szCs w:val="22"/>
              </w:rPr>
              <w:t>Nazwa/imię i nazwisko Wykonawcy, spośród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C00C0">
              <w:rPr>
                <w:b/>
                <w:bCs/>
                <w:sz w:val="22"/>
                <w:szCs w:val="22"/>
              </w:rPr>
              <w:t>Wykonawców wspólnie ubiegających się o udzielenie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C00C0">
              <w:rPr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5303" w:type="dxa"/>
          </w:tcPr>
          <w:p w14:paraId="2A4F8D85" w14:textId="7C4F4A49" w:rsidR="00CD64AC" w:rsidRPr="00CD64AC" w:rsidRDefault="00CD64AC" w:rsidP="00CD64AC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D64AC">
              <w:rPr>
                <w:b/>
                <w:bCs/>
                <w:sz w:val="22"/>
                <w:szCs w:val="22"/>
              </w:rPr>
              <w:t>Wykazanie czynności składających się na przedmiot zamówienia, które zostaną wykonane przez poszczególnych wykonawców wspólnie ubiegających się o udzielenie zamówienia.</w:t>
            </w:r>
          </w:p>
        </w:tc>
      </w:tr>
      <w:tr w:rsidR="00CD64AC" w14:paraId="7C77DD80" w14:textId="77777777" w:rsidTr="00B24056">
        <w:tc>
          <w:tcPr>
            <w:tcW w:w="5303" w:type="dxa"/>
          </w:tcPr>
          <w:p w14:paraId="766E98EA" w14:textId="77777777" w:rsidR="00CD64AC" w:rsidRDefault="00CD64AC" w:rsidP="00B24056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</w:tc>
        <w:tc>
          <w:tcPr>
            <w:tcW w:w="5303" w:type="dxa"/>
          </w:tcPr>
          <w:p w14:paraId="0BED2E3D" w14:textId="77777777" w:rsidR="00CD64AC" w:rsidRDefault="00CD64AC" w:rsidP="00B24056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  <w:p w14:paraId="25139CEC" w14:textId="77777777" w:rsidR="00CD64AC" w:rsidRDefault="00CD64AC" w:rsidP="00B24056">
            <w:pPr>
              <w:tabs>
                <w:tab w:val="left" w:pos="5820"/>
              </w:tabs>
              <w:rPr>
                <w:sz w:val="22"/>
                <w:szCs w:val="22"/>
              </w:rPr>
            </w:pPr>
          </w:p>
        </w:tc>
      </w:tr>
    </w:tbl>
    <w:p w14:paraId="6C885A1F" w14:textId="77777777" w:rsidR="00CD64AC" w:rsidRDefault="00CD64AC" w:rsidP="001C00C0">
      <w:pPr>
        <w:tabs>
          <w:tab w:val="left" w:pos="5820"/>
        </w:tabs>
        <w:rPr>
          <w:sz w:val="22"/>
          <w:szCs w:val="22"/>
        </w:rPr>
      </w:pPr>
    </w:p>
    <w:p w14:paraId="6884B4A1" w14:textId="08E1C4F0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11. jestem/</w:t>
      </w:r>
      <w:proofErr w:type="spellStart"/>
      <w:r w:rsidR="00CD64AC">
        <w:rPr>
          <w:sz w:val="22"/>
          <w:szCs w:val="22"/>
        </w:rPr>
        <w:t>ś</w:t>
      </w:r>
      <w:r w:rsidRPr="001C00C0">
        <w:rPr>
          <w:sz w:val="22"/>
          <w:szCs w:val="22"/>
        </w:rPr>
        <w:t>my</w:t>
      </w:r>
      <w:proofErr w:type="spellEnd"/>
      <w:r w:rsidRPr="001C00C0">
        <w:rPr>
          <w:sz w:val="22"/>
          <w:szCs w:val="22"/>
        </w:rPr>
        <w:t xml:space="preserve"> Wykonawcą/</w:t>
      </w:r>
      <w:proofErr w:type="spellStart"/>
      <w:r w:rsidRPr="001C00C0">
        <w:rPr>
          <w:sz w:val="22"/>
          <w:szCs w:val="22"/>
        </w:rPr>
        <w:t>ami</w:t>
      </w:r>
      <w:proofErr w:type="spellEnd"/>
      <w:r w:rsidRPr="001C00C0">
        <w:rPr>
          <w:sz w:val="22"/>
          <w:szCs w:val="22"/>
        </w:rPr>
        <w:t xml:space="preserve"> z sektora:</w:t>
      </w:r>
    </w:p>
    <w:p w14:paraId="46127C73" w14:textId="64FA316D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 mikroprzedsiębiorstw;</w:t>
      </w:r>
    </w:p>
    <w:p w14:paraId="4E3D1A33" w14:textId="146469E9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lub</w:t>
      </w:r>
    </w:p>
    <w:p w14:paraId="1922E8E0" w14:textId="0CD0C982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 małych przedsiębiorstw;</w:t>
      </w:r>
    </w:p>
    <w:p w14:paraId="6B4CA4C0" w14:textId="510D7866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lub</w:t>
      </w:r>
    </w:p>
    <w:p w14:paraId="76594F9C" w14:textId="5C2BC33A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 średnich przedsiębiorstw;</w:t>
      </w:r>
    </w:p>
    <w:p w14:paraId="7C746B6C" w14:textId="5987ACA3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lub</w:t>
      </w:r>
    </w:p>
    <w:p w14:paraId="194A090B" w14:textId="6537360C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 jednoosobowa działalność gospodarcza</w:t>
      </w:r>
    </w:p>
    <w:p w14:paraId="4849B9BF" w14:textId="0AE86B69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lub</w:t>
      </w:r>
    </w:p>
    <w:p w14:paraId="4F67AA8E" w14:textId="63E2D632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 osoba fizyczna nieprowadząca działalności gospodarczej</w:t>
      </w:r>
    </w:p>
    <w:p w14:paraId="5706DF14" w14:textId="05753758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lub</w:t>
      </w:r>
    </w:p>
    <w:p w14:paraId="3DA8E5C5" w14:textId="794F54E6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 inny rodzaj.</w:t>
      </w:r>
    </w:p>
    <w:p w14:paraId="3A89A8F8" w14:textId="4558FA4E" w:rsidR="001C00C0" w:rsidRPr="001C00C0" w:rsidRDefault="00CD64AC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1C00C0" w:rsidRPr="001C00C0">
        <w:rPr>
          <w:sz w:val="18"/>
          <w:szCs w:val="18"/>
        </w:rPr>
        <w:t xml:space="preserve">Mikroprzedsiębiorstwo: przedsiębiorstwo, </w:t>
      </w:r>
      <w:r>
        <w:rPr>
          <w:sz w:val="18"/>
          <w:szCs w:val="18"/>
        </w:rPr>
        <w:t xml:space="preserve">które zatrudnia mniej niż 10 osób i </w:t>
      </w:r>
      <w:r w:rsidR="001C00C0" w:rsidRPr="001C00C0">
        <w:rPr>
          <w:sz w:val="18"/>
          <w:szCs w:val="18"/>
        </w:rPr>
        <w:t>które</w:t>
      </w:r>
      <w:r>
        <w:rPr>
          <w:sz w:val="18"/>
          <w:szCs w:val="18"/>
        </w:rPr>
        <w:t xml:space="preserve">go roczny obrót lub roczna suma bilansowa </w:t>
      </w:r>
      <w:r w:rsidR="001C00C0" w:rsidRPr="001C00C0">
        <w:rPr>
          <w:sz w:val="18"/>
          <w:szCs w:val="18"/>
        </w:rPr>
        <w:t xml:space="preserve">nie </w:t>
      </w:r>
      <w:r>
        <w:rPr>
          <w:sz w:val="18"/>
          <w:szCs w:val="18"/>
        </w:rPr>
        <w:br/>
        <w:t xml:space="preserve">        </w:t>
      </w:r>
      <w:r w:rsidR="001C00C0" w:rsidRPr="001C00C0">
        <w:rPr>
          <w:sz w:val="18"/>
          <w:szCs w:val="18"/>
        </w:rPr>
        <w:t>przekracza 2 milionów EUR.</w:t>
      </w:r>
    </w:p>
    <w:p w14:paraId="57AB6457" w14:textId="5C7A6F80" w:rsidR="001C00C0" w:rsidRPr="001C00C0" w:rsidRDefault="00CD64AC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1C00C0" w:rsidRPr="001C00C0">
        <w:rPr>
          <w:sz w:val="18"/>
          <w:szCs w:val="18"/>
        </w:rPr>
        <w:t>Małe przedsiębiorstwo: przedsiębiorstwo, które zatrudnia mniej niż 50 osób i którego roczny obró</w:t>
      </w:r>
      <w:r>
        <w:rPr>
          <w:sz w:val="18"/>
          <w:szCs w:val="18"/>
        </w:rPr>
        <w:t xml:space="preserve">t lub roczna suma bilansowa </w:t>
      </w:r>
      <w:r w:rsidR="001C00C0" w:rsidRPr="001C00C0">
        <w:rPr>
          <w:sz w:val="18"/>
          <w:szCs w:val="18"/>
        </w:rPr>
        <w:t xml:space="preserve">nie </w:t>
      </w:r>
      <w:r>
        <w:rPr>
          <w:sz w:val="18"/>
          <w:szCs w:val="18"/>
        </w:rPr>
        <w:br/>
        <w:t xml:space="preserve">        </w:t>
      </w:r>
      <w:r w:rsidR="001C00C0" w:rsidRPr="001C00C0">
        <w:rPr>
          <w:sz w:val="18"/>
          <w:szCs w:val="18"/>
        </w:rPr>
        <w:t>przekracza 10 milionów EUR.</w:t>
      </w:r>
    </w:p>
    <w:p w14:paraId="47A24ACF" w14:textId="3F9CA503" w:rsidR="001C00C0" w:rsidRDefault="00CD64AC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1C00C0" w:rsidRPr="001C00C0">
        <w:rPr>
          <w:sz w:val="18"/>
          <w:szCs w:val="18"/>
        </w:rPr>
        <w:t>Średnie przedsiębiorstwa: przedsiębiorstwa, które nie są mikroprzedsiębiorstwami ani małymi przedsiębiorstwami i które zatrud</w:t>
      </w:r>
      <w:r>
        <w:rPr>
          <w:sz w:val="18"/>
          <w:szCs w:val="18"/>
        </w:rPr>
        <w:t xml:space="preserve">niają </w:t>
      </w:r>
      <w:r w:rsidR="001C00C0" w:rsidRPr="001C00C0">
        <w:rPr>
          <w:sz w:val="18"/>
          <w:szCs w:val="18"/>
        </w:rPr>
        <w:t xml:space="preserve">mniej </w:t>
      </w:r>
      <w:r>
        <w:rPr>
          <w:sz w:val="18"/>
          <w:szCs w:val="18"/>
        </w:rPr>
        <w:br/>
        <w:t xml:space="preserve">        </w:t>
      </w:r>
      <w:r w:rsidR="001C00C0" w:rsidRPr="001C00C0">
        <w:rPr>
          <w:sz w:val="18"/>
          <w:szCs w:val="18"/>
        </w:rPr>
        <w:t>niż 250 osób i których roczny obrót nie przekracza 50 milionów EUR lub roczna suma bilansowa nie przekracza 43</w:t>
      </w:r>
      <w:r>
        <w:rPr>
          <w:sz w:val="18"/>
          <w:szCs w:val="18"/>
        </w:rPr>
        <w:t xml:space="preserve"> milionów EUR.</w:t>
      </w:r>
    </w:p>
    <w:p w14:paraId="1AD9881C" w14:textId="77777777" w:rsidR="00CD64AC" w:rsidRPr="001C00C0" w:rsidRDefault="00CD64AC" w:rsidP="001C00C0">
      <w:pPr>
        <w:tabs>
          <w:tab w:val="left" w:pos="5820"/>
        </w:tabs>
        <w:rPr>
          <w:sz w:val="18"/>
          <w:szCs w:val="18"/>
        </w:rPr>
      </w:pPr>
    </w:p>
    <w:p w14:paraId="4026C553" w14:textId="27AA6400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12. </w:t>
      </w:r>
      <w:r w:rsidRPr="001C00C0">
        <w:rPr>
          <w:sz w:val="22"/>
          <w:szCs w:val="22"/>
        </w:rPr>
        <w:t xml:space="preserve"> wybór oferty </w:t>
      </w:r>
      <w:r w:rsidRPr="001C00C0">
        <w:rPr>
          <w:b/>
          <w:bCs/>
          <w:sz w:val="22"/>
          <w:szCs w:val="22"/>
        </w:rPr>
        <w:t>nie będzie prowadził</w:t>
      </w:r>
      <w:r w:rsidR="00CD64AC" w:rsidRPr="00CD64AC">
        <w:rPr>
          <w:b/>
          <w:bCs/>
          <w:sz w:val="22"/>
          <w:szCs w:val="22"/>
        </w:rPr>
        <w:t xml:space="preserve"> do powstania u Zamawiającego obowiązku podatkowego</w:t>
      </w:r>
      <w:r w:rsidR="00CD64AC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 xml:space="preserve">zgodnie z </w:t>
      </w:r>
      <w:r w:rsidR="00CD64AC">
        <w:rPr>
          <w:sz w:val="22"/>
          <w:szCs w:val="22"/>
        </w:rPr>
        <w:br/>
        <w:t xml:space="preserve">      </w:t>
      </w:r>
      <w:r w:rsidRPr="001C00C0">
        <w:rPr>
          <w:sz w:val="22"/>
          <w:szCs w:val="22"/>
        </w:rPr>
        <w:t>przepisami o podatku od towarów i usług;</w:t>
      </w:r>
    </w:p>
    <w:p w14:paraId="2A6CDF30" w14:textId="33A1212D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lub</w:t>
      </w:r>
    </w:p>
    <w:p w14:paraId="7BE32E2D" w14:textId="655893DF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 xml:space="preserve"> wybór oferty </w:t>
      </w:r>
      <w:r w:rsidR="001C00C0" w:rsidRPr="001C00C0">
        <w:rPr>
          <w:b/>
          <w:bCs/>
          <w:sz w:val="22"/>
          <w:szCs w:val="22"/>
        </w:rPr>
        <w:t>będzie prowadził</w:t>
      </w:r>
      <w:r>
        <w:rPr>
          <w:sz w:val="22"/>
          <w:szCs w:val="22"/>
        </w:rPr>
        <w:t xml:space="preserve"> </w:t>
      </w:r>
      <w:r w:rsidRPr="00CD64AC">
        <w:rPr>
          <w:b/>
          <w:bCs/>
          <w:sz w:val="22"/>
          <w:szCs w:val="22"/>
        </w:rPr>
        <w:t>do powstania u Zamawiającego obowiązku podatkowego</w:t>
      </w:r>
      <w:r>
        <w:rPr>
          <w:b/>
          <w:bCs/>
          <w:sz w:val="22"/>
          <w:szCs w:val="22"/>
        </w:rPr>
        <w:t xml:space="preserve"> </w:t>
      </w:r>
      <w:r w:rsidR="001C00C0" w:rsidRPr="001C00C0">
        <w:rPr>
          <w:sz w:val="22"/>
          <w:szCs w:val="22"/>
        </w:rPr>
        <w:t xml:space="preserve">zgodnie z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br/>
        <w:t xml:space="preserve">      </w:t>
      </w:r>
      <w:r w:rsidR="001C00C0" w:rsidRPr="001C00C0">
        <w:rPr>
          <w:sz w:val="22"/>
          <w:szCs w:val="22"/>
        </w:rPr>
        <w:t>przepisami o podatku od towarów i usług, w związku wskazuje:</w:t>
      </w:r>
    </w:p>
    <w:p w14:paraId="556F7DEA" w14:textId="2DAC3092" w:rsidR="001C00C0" w:rsidRPr="001C00C0" w:rsidRDefault="00CD64AC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a) ________________________________</w:t>
      </w:r>
    </w:p>
    <w:p w14:paraId="41F7DCEA" w14:textId="5F5EDF9E" w:rsidR="001C00C0" w:rsidRPr="001C00C0" w:rsidRDefault="00CD64AC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1C00C0" w:rsidRPr="001C00C0">
        <w:rPr>
          <w:sz w:val="18"/>
          <w:szCs w:val="18"/>
        </w:rPr>
        <w:t>(nazwę (rodzaj) towaru lub usługi, których dostawa lub świadczenie będą prowadziły do powstania obowiązku</w:t>
      </w:r>
      <w:r>
        <w:rPr>
          <w:sz w:val="18"/>
          <w:szCs w:val="18"/>
        </w:rPr>
        <w:t xml:space="preserve"> </w:t>
      </w:r>
      <w:r w:rsidR="001C00C0" w:rsidRPr="001C00C0">
        <w:rPr>
          <w:sz w:val="18"/>
          <w:szCs w:val="18"/>
        </w:rPr>
        <w:t>podatkowego);</w:t>
      </w:r>
    </w:p>
    <w:p w14:paraId="5CE2D3B3" w14:textId="26292AE8" w:rsidR="001C00C0" w:rsidRPr="001C00C0" w:rsidRDefault="00DC53E5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b) ___________________________</w:t>
      </w:r>
    </w:p>
    <w:p w14:paraId="04E059F1" w14:textId="31F83562" w:rsidR="001C00C0" w:rsidRPr="001C00C0" w:rsidRDefault="00DC53E5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1C00C0" w:rsidRPr="001C00C0">
        <w:rPr>
          <w:sz w:val="18"/>
          <w:szCs w:val="18"/>
        </w:rPr>
        <w:t>(wartość towaru lub usługi objętej obowiązkiem podatkowym Zamawiającego, bez kwoty podatku)</w:t>
      </w:r>
    </w:p>
    <w:p w14:paraId="2DE712D9" w14:textId="3D952D26" w:rsidR="001C00C0" w:rsidRPr="001C00C0" w:rsidRDefault="00DC53E5" w:rsidP="001C00C0">
      <w:pPr>
        <w:tabs>
          <w:tab w:val="left" w:pos="5820"/>
        </w:tabs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C00C0" w:rsidRPr="001C00C0">
        <w:rPr>
          <w:sz w:val="22"/>
          <w:szCs w:val="22"/>
        </w:rPr>
        <w:t>c) ___%</w:t>
      </w:r>
    </w:p>
    <w:p w14:paraId="14CACD53" w14:textId="03762F5F" w:rsidR="001C00C0" w:rsidRPr="001C00C0" w:rsidRDefault="00DC53E5" w:rsidP="001C00C0">
      <w:pPr>
        <w:tabs>
          <w:tab w:val="left" w:pos="5820"/>
        </w:tabs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1C00C0" w:rsidRPr="001C00C0">
        <w:rPr>
          <w:sz w:val="18"/>
          <w:szCs w:val="18"/>
        </w:rPr>
        <w:t>(stawkę podatku od towarów i usług, k</w:t>
      </w:r>
      <w:r>
        <w:rPr>
          <w:sz w:val="18"/>
          <w:szCs w:val="18"/>
        </w:rPr>
        <w:t>tóra zgodnie z wiedzą Wykonawcy, będzie miała zastosowanie).</w:t>
      </w:r>
    </w:p>
    <w:p w14:paraId="7DF629F0" w14:textId="77777777" w:rsidR="00DC53E5" w:rsidRDefault="00DC53E5" w:rsidP="001C00C0">
      <w:pPr>
        <w:tabs>
          <w:tab w:val="left" w:pos="5820"/>
        </w:tabs>
        <w:rPr>
          <w:sz w:val="22"/>
          <w:szCs w:val="22"/>
        </w:rPr>
      </w:pPr>
    </w:p>
    <w:p w14:paraId="4333AF5C" w14:textId="680409BB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13. Oświadczam/my, że:</w:t>
      </w:r>
    </w:p>
    <w:p w14:paraId="372E4764" w14:textId="5E7797BD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a) uzyskaliśmy zgodę wszystkich osób, kt</w:t>
      </w:r>
      <w:r w:rsidR="00DC53E5">
        <w:rPr>
          <w:sz w:val="22"/>
          <w:szCs w:val="22"/>
        </w:rPr>
        <w:t xml:space="preserve">órych dane są zawarte w ofercie oraz uzyskamy zgodę </w:t>
      </w:r>
      <w:r w:rsidRPr="001C00C0">
        <w:rPr>
          <w:sz w:val="22"/>
          <w:szCs w:val="22"/>
        </w:rPr>
        <w:t>wszystkich osób wskazanych w uzupełnieniach i wyjaśnieniach do oferty, na przetwarzanie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danych osobowych w związku z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prowadzonym postępowaniem o udzielenie zamówienia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publicznego;</w:t>
      </w:r>
    </w:p>
    <w:p w14:paraId="31509464" w14:textId="06A66205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b) poinformowaliśmy wszystkie osoby</w:t>
      </w:r>
      <w:r w:rsidR="00DC53E5">
        <w:rPr>
          <w:sz w:val="22"/>
          <w:szCs w:val="22"/>
        </w:rPr>
        <w:t xml:space="preserve">, których dane są zawarte w ofercie oraz poinformujemy wszystkie osoby </w:t>
      </w:r>
      <w:r w:rsidRPr="001C00C0">
        <w:rPr>
          <w:sz w:val="22"/>
          <w:szCs w:val="22"/>
        </w:rPr>
        <w:t xml:space="preserve"> wskazane w uzupełnieniach i wyjaśnieniach do oferty, że dane zostaną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udostępnione Zamawiającemu;</w:t>
      </w:r>
    </w:p>
    <w:p w14:paraId="30CCC914" w14:textId="2CEEA576" w:rsid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c) poinformowaliśmy wszystkie osoby, których dane są zawarte w ofercie oraz poinfor</w:t>
      </w:r>
      <w:r w:rsidR="00DC53E5">
        <w:rPr>
          <w:sz w:val="22"/>
          <w:szCs w:val="22"/>
        </w:rPr>
        <w:t xml:space="preserve">mujemy </w:t>
      </w:r>
      <w:r w:rsidRPr="001C00C0">
        <w:rPr>
          <w:sz w:val="22"/>
          <w:szCs w:val="22"/>
        </w:rPr>
        <w:t>wszystkie osoby wskazane w uzupełnieniach i wyjaśnieniach do oferty, że zgodnie z art. 74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ust. 1 ustawy z dnia 11 września 2019 r. Prawo zamówień publicznych protokół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wraz z załącznikami jest jawny oraz, iż załącznikiem do protokołu są m.in. oferty</w:t>
      </w:r>
      <w:r w:rsidR="00DC53E5">
        <w:rPr>
          <w:sz w:val="22"/>
          <w:szCs w:val="22"/>
        </w:rPr>
        <w:t xml:space="preserve"> i inne </w:t>
      </w:r>
      <w:r w:rsidRPr="001C00C0">
        <w:rPr>
          <w:sz w:val="22"/>
          <w:szCs w:val="22"/>
        </w:rPr>
        <w:t>dokumenty i informacje składane przez Wykonawców.</w:t>
      </w:r>
    </w:p>
    <w:p w14:paraId="0CDFA61D" w14:textId="77777777" w:rsidR="00DC53E5" w:rsidRPr="001C00C0" w:rsidRDefault="00DC53E5" w:rsidP="001C00C0">
      <w:pPr>
        <w:tabs>
          <w:tab w:val="left" w:pos="5820"/>
        </w:tabs>
        <w:rPr>
          <w:sz w:val="22"/>
          <w:szCs w:val="22"/>
        </w:rPr>
      </w:pPr>
    </w:p>
    <w:p w14:paraId="3B4AE094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14. Wykonawca oświadcza, że:</w:t>
      </w:r>
    </w:p>
    <w:p w14:paraId="1DCF8578" w14:textId="0CF14276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a) przetwarza dane osobowe zawarte w ofercie oraz wskazane w uzupełnieniach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i wyjaśnieniach do oferty, zgodnie z art. 6 i 9 RODO,</w:t>
      </w:r>
    </w:p>
    <w:p w14:paraId="635007E9" w14:textId="046CC521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lastRenderedPageBreak/>
        <w:t>b) wypełnił obowiązki informacyjne przewidziane w</w:t>
      </w:r>
      <w:r w:rsidR="00DC53E5">
        <w:rPr>
          <w:sz w:val="22"/>
          <w:szCs w:val="22"/>
        </w:rPr>
        <w:t xml:space="preserve"> art. 13 lub art. 14 RODO wobec osób </w:t>
      </w:r>
      <w:r w:rsidRPr="001C00C0">
        <w:rPr>
          <w:sz w:val="22"/>
          <w:szCs w:val="22"/>
        </w:rPr>
        <w:t>fizycznych, od których dane osobowe bezpośrednio lub pośrednio pozyskano w celu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ubiegania się o udzielenie zamówienia publicznego w niniejszym postępowaniu,</w:t>
      </w:r>
    </w:p>
    <w:p w14:paraId="03E3DABD" w14:textId="735D31E3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c) poinformowano osoby, których dane dotyczą o przekazaniu ich da</w:t>
      </w:r>
      <w:r w:rsidR="00DC53E5">
        <w:rPr>
          <w:sz w:val="22"/>
          <w:szCs w:val="22"/>
        </w:rPr>
        <w:t xml:space="preserve">nych Zamawiającemu, </w:t>
      </w:r>
      <w:r w:rsidRPr="001C00C0">
        <w:rPr>
          <w:sz w:val="22"/>
          <w:szCs w:val="22"/>
        </w:rPr>
        <w:t>o celu przekazania oraz o innych informacjach dotyczących Zamawiającego wynikających</w:t>
      </w:r>
      <w:r w:rsidR="00DC53E5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z art. 14 RODO.</w:t>
      </w:r>
    </w:p>
    <w:p w14:paraId="64EF2D17" w14:textId="77777777" w:rsidR="00DC53E5" w:rsidRDefault="00DC53E5" w:rsidP="001C00C0">
      <w:pPr>
        <w:tabs>
          <w:tab w:val="left" w:pos="5820"/>
        </w:tabs>
        <w:rPr>
          <w:sz w:val="22"/>
          <w:szCs w:val="22"/>
        </w:rPr>
      </w:pPr>
    </w:p>
    <w:p w14:paraId="74C0E8F7" w14:textId="5A9AF7A3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15. Wykonawca oświadcza, że spełnia wymagania określone w art. 28, 29, 30, 32, 33</w:t>
      </w:r>
      <w:r w:rsidR="00BD378B">
        <w:rPr>
          <w:sz w:val="22"/>
          <w:szCs w:val="22"/>
        </w:rPr>
        <w:t xml:space="preserve"> Rozporządzenia </w:t>
      </w:r>
      <w:r w:rsidRPr="001C00C0">
        <w:rPr>
          <w:sz w:val="22"/>
          <w:szCs w:val="22"/>
        </w:rPr>
        <w:t>Parlamentu Europejskiego i Rady (UE) 2</w:t>
      </w:r>
      <w:r w:rsidR="00BD378B">
        <w:rPr>
          <w:sz w:val="22"/>
          <w:szCs w:val="22"/>
        </w:rPr>
        <w:t xml:space="preserve">016/679 z dnia 27 kwietnia 2016 r. w sprawie ochrony </w:t>
      </w:r>
      <w:r w:rsidRPr="001C00C0">
        <w:rPr>
          <w:sz w:val="22"/>
          <w:szCs w:val="22"/>
        </w:rPr>
        <w:t>osób fizycznych w związku z przetwarzaniem danych osobowych i w sprawie swobodnego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przepływu takich danych oraz uchylenia dyrektywy 95/46/WE, w szczególności:</w:t>
      </w:r>
    </w:p>
    <w:p w14:paraId="136A112A" w14:textId="1D57B861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a) zapewnia, że stosuje środki techniczne i org</w:t>
      </w:r>
      <w:r w:rsidR="00BD378B">
        <w:rPr>
          <w:sz w:val="22"/>
          <w:szCs w:val="22"/>
        </w:rPr>
        <w:t xml:space="preserve">anizacyjne zapewniające bezpieczeństwo </w:t>
      </w:r>
      <w:r w:rsidRPr="001C00C0">
        <w:rPr>
          <w:sz w:val="22"/>
          <w:szCs w:val="22"/>
        </w:rPr>
        <w:t>przekazanych danych osobowych,</w:t>
      </w:r>
    </w:p>
    <w:p w14:paraId="029F8E8B" w14:textId="14087E04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b) zapewnia, że dostęp do powierzonych danych osobowych mają jedynie osoby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upoważnione, którym Wykonawca polecił przetwarzanie danych osobowych,</w:t>
      </w:r>
    </w:p>
    <w:p w14:paraId="3FF66F11" w14:textId="337404F5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c) zapewnia, że dostęp do pomieszczeń, w któryc</w:t>
      </w:r>
      <w:r w:rsidR="00BD378B">
        <w:rPr>
          <w:sz w:val="22"/>
          <w:szCs w:val="22"/>
        </w:rPr>
        <w:t xml:space="preserve">h przetwarzane są powierzone dane, mają jedynie </w:t>
      </w:r>
      <w:r w:rsidRPr="001C00C0">
        <w:rPr>
          <w:sz w:val="22"/>
          <w:szCs w:val="22"/>
        </w:rPr>
        <w:t>osoby do tego upoważnione oraz, że dostęp do tych pomieszczeń jest</w:t>
      </w:r>
      <w:r w:rsidR="00BD378B">
        <w:rPr>
          <w:sz w:val="22"/>
          <w:szCs w:val="22"/>
        </w:rPr>
        <w:t xml:space="preserve"> nadzorowany,</w:t>
      </w:r>
    </w:p>
    <w:p w14:paraId="12CF817E" w14:textId="092E45EB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d) zapewnia, że systemy, aplikacje i sprzęt informatyczny wykorzystywany do przetwarzania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powierzonych danych są zabezpieczone prze</w:t>
      </w:r>
      <w:r w:rsidR="00BD378B">
        <w:rPr>
          <w:sz w:val="22"/>
          <w:szCs w:val="22"/>
        </w:rPr>
        <w:t xml:space="preserve">d nieautoryzowanym ujawnieniem lub utratą </w:t>
      </w:r>
      <w:r w:rsidRPr="001C00C0">
        <w:rPr>
          <w:sz w:val="22"/>
          <w:szCs w:val="22"/>
        </w:rPr>
        <w:t>powierzonych danych,</w:t>
      </w:r>
    </w:p>
    <w:p w14:paraId="5C526D5C" w14:textId="70FE2C5B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e) zapewnia, że połączenie zdalnego dostępu do systemu informatycznego zabezpieczone jest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szyfrowanym kanałem,</w:t>
      </w:r>
    </w:p>
    <w:p w14:paraId="5A0481D0" w14:textId="0219AC9E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f) zapewnia, że będzie współpracować z administratorem w celu realizacji praw osób, któr</w:t>
      </w:r>
      <w:r w:rsidR="00BD378B">
        <w:rPr>
          <w:sz w:val="22"/>
          <w:szCs w:val="22"/>
        </w:rPr>
        <w:t xml:space="preserve">ych </w:t>
      </w:r>
      <w:r w:rsidRPr="001C00C0">
        <w:rPr>
          <w:sz w:val="22"/>
          <w:szCs w:val="22"/>
        </w:rPr>
        <w:t>dotyczą powierzone dane osobowe, wskazanych w Rozdziale III przytoczonego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Rozporządzenia,</w:t>
      </w:r>
    </w:p>
    <w:p w14:paraId="0C9A37FC" w14:textId="5BE4D327" w:rsid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g) zapewnia, że będzie niezwłocznie informować administratora o naruszenia ochrony danych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osobowych, a także współpracować z administratorem w zakresie niezbędnym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do wypełnienia obowiązków związanych z naruszeniem ochrony danych osobowych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ciążących na administratorze na podstawie przytoczonego Rozporządzenia.</w:t>
      </w:r>
    </w:p>
    <w:p w14:paraId="3C3711F8" w14:textId="77777777" w:rsidR="00BD378B" w:rsidRPr="001C00C0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4363DA5A" w14:textId="037236B6" w:rsid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16. Wykonawca oświadcza, że prowadzi dokumentację potwierdzającą wykonywanie powyższych</w:t>
      </w:r>
      <w:r w:rsidR="00BD378B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czynności oraz, że na żądanie administratora udostępni wskazaną dokumentację.</w:t>
      </w:r>
    </w:p>
    <w:p w14:paraId="388B2F7F" w14:textId="77777777" w:rsidR="00BD378B" w:rsidRPr="001C00C0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68BC7F3E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17. Załącznikami do niniejszej oferty są:</w:t>
      </w:r>
    </w:p>
    <w:p w14:paraId="226A517B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1) _____________________________</w:t>
      </w:r>
    </w:p>
    <w:p w14:paraId="63C49AFF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2) _____________________________</w:t>
      </w:r>
    </w:p>
    <w:p w14:paraId="087B1523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3) _____________________________</w:t>
      </w:r>
    </w:p>
    <w:p w14:paraId="65569876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5A656469" w14:textId="77777777" w:rsidR="00527CFD" w:rsidRDefault="00527CFD" w:rsidP="001C00C0">
      <w:pPr>
        <w:tabs>
          <w:tab w:val="left" w:pos="5820"/>
        </w:tabs>
        <w:rPr>
          <w:sz w:val="22"/>
          <w:szCs w:val="22"/>
        </w:rPr>
      </w:pPr>
    </w:p>
    <w:p w14:paraId="258C3E6A" w14:textId="77777777" w:rsidR="00527CFD" w:rsidRDefault="00527CFD" w:rsidP="001C00C0">
      <w:pPr>
        <w:tabs>
          <w:tab w:val="left" w:pos="5820"/>
        </w:tabs>
        <w:rPr>
          <w:sz w:val="22"/>
          <w:szCs w:val="22"/>
        </w:rPr>
      </w:pPr>
    </w:p>
    <w:p w14:paraId="7EB9E8FC" w14:textId="77777777" w:rsidR="00527CFD" w:rsidRDefault="00527CFD" w:rsidP="001C00C0">
      <w:pPr>
        <w:tabs>
          <w:tab w:val="left" w:pos="5820"/>
        </w:tabs>
        <w:rPr>
          <w:sz w:val="22"/>
          <w:szCs w:val="22"/>
        </w:rPr>
      </w:pPr>
    </w:p>
    <w:p w14:paraId="5C952476" w14:textId="77777777" w:rsidR="00527CFD" w:rsidRDefault="00527CFD" w:rsidP="001C00C0">
      <w:pPr>
        <w:tabs>
          <w:tab w:val="left" w:pos="5820"/>
        </w:tabs>
        <w:rPr>
          <w:sz w:val="22"/>
          <w:szCs w:val="22"/>
        </w:rPr>
      </w:pPr>
    </w:p>
    <w:p w14:paraId="6795CF8A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74E693C9" w14:textId="4623D456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Data: _________________________________</w:t>
      </w:r>
    </w:p>
    <w:p w14:paraId="54B67C42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16AE81CD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53803141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0EDE4FD6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5B70654B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28E7FBA9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49C7B5F7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4A7C6FBB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3564A05C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7DEF74D2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46D20125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10F6AF3C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2F0F4CDA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2A9FF40B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2ED7F381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3EA45772" w14:textId="14AEB9B9" w:rsidR="00BD378B" w:rsidRPr="00BD378B" w:rsidRDefault="00BD378B" w:rsidP="00BD378B">
      <w:pPr>
        <w:tabs>
          <w:tab w:val="left" w:pos="5820"/>
        </w:tabs>
        <w:jc w:val="right"/>
        <w:rPr>
          <w:b/>
          <w:bCs/>
          <w:sz w:val="22"/>
          <w:szCs w:val="22"/>
        </w:rPr>
      </w:pPr>
      <w:r w:rsidRPr="00BD378B">
        <w:rPr>
          <w:b/>
          <w:bCs/>
          <w:sz w:val="22"/>
          <w:szCs w:val="22"/>
        </w:rPr>
        <w:t>Załącznik nr 3 do SWZ</w:t>
      </w:r>
    </w:p>
    <w:p w14:paraId="4F7D9646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574D3128" w14:textId="41BB74D3" w:rsidR="001C00C0" w:rsidRPr="001C00C0" w:rsidRDefault="001C00C0" w:rsidP="001C00C0">
      <w:pPr>
        <w:tabs>
          <w:tab w:val="left" w:pos="5820"/>
        </w:tabs>
        <w:rPr>
          <w:sz w:val="22"/>
          <w:szCs w:val="22"/>
          <w:u w:val="single"/>
        </w:rPr>
      </w:pPr>
      <w:r w:rsidRPr="001C00C0">
        <w:rPr>
          <w:sz w:val="22"/>
          <w:szCs w:val="22"/>
          <w:u w:val="single"/>
        </w:rPr>
        <w:t>nazwa Zamawiającego:</w:t>
      </w:r>
    </w:p>
    <w:p w14:paraId="4763B268" w14:textId="6B1D8F58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Szkoła Podstawowa nr 15 z Oddziałami Dwujęzycz</w:t>
      </w:r>
      <w:r w:rsidR="00BD378B">
        <w:rPr>
          <w:sz w:val="22"/>
          <w:szCs w:val="22"/>
        </w:rPr>
        <w:t>nymi im. Alfreda Szklarskiego w Mysłowicach</w:t>
      </w:r>
    </w:p>
    <w:p w14:paraId="56C028AE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ul. Piastów Śląskich 8</w:t>
      </w:r>
    </w:p>
    <w:p w14:paraId="24E58071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41-408 Mysłowice</w:t>
      </w:r>
    </w:p>
    <w:p w14:paraId="716B842A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137D31BD" w14:textId="398587C9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  <w:u w:val="single"/>
        </w:rPr>
        <w:t>Wskazać podmiot składający oświadczenie</w:t>
      </w:r>
      <w:r w:rsidR="00BD378B">
        <w:rPr>
          <w:sz w:val="22"/>
          <w:szCs w:val="22"/>
        </w:rPr>
        <w:t xml:space="preserve"> </w:t>
      </w:r>
      <w:r w:rsidR="00BD378B" w:rsidRPr="00BD378B">
        <w:rPr>
          <w:i/>
          <w:iCs/>
          <w:sz w:val="22"/>
          <w:szCs w:val="22"/>
        </w:rPr>
        <w:t>(każdy z podmiotów składa odrębne oświadczenie)</w:t>
      </w:r>
    </w:p>
    <w:p w14:paraId="44E9EC76" w14:textId="77777777" w:rsidR="001C00C0" w:rsidRPr="001C00C0" w:rsidRDefault="001C00C0" w:rsidP="001C00C0">
      <w:pPr>
        <w:tabs>
          <w:tab w:val="left" w:pos="5820"/>
        </w:tabs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 xml:space="preserve"> </w:t>
      </w:r>
      <w:r w:rsidRPr="001C00C0">
        <w:rPr>
          <w:b/>
          <w:bCs/>
          <w:sz w:val="22"/>
          <w:szCs w:val="22"/>
        </w:rPr>
        <w:t>Wykonawca</w:t>
      </w:r>
    </w:p>
    <w:p w14:paraId="5D214BAC" w14:textId="57E43FA9" w:rsidR="001C00C0" w:rsidRPr="001C00C0" w:rsidRDefault="001C00C0" w:rsidP="001C00C0">
      <w:pPr>
        <w:tabs>
          <w:tab w:val="left" w:pos="5820"/>
        </w:tabs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 xml:space="preserve"> </w:t>
      </w:r>
      <w:r w:rsidRPr="001C00C0">
        <w:rPr>
          <w:b/>
          <w:bCs/>
          <w:sz w:val="22"/>
          <w:szCs w:val="22"/>
        </w:rPr>
        <w:t>Wykonawca wspólnie ubiegając</w:t>
      </w:r>
      <w:r w:rsidR="00BD378B">
        <w:rPr>
          <w:b/>
          <w:bCs/>
          <w:sz w:val="22"/>
          <w:szCs w:val="22"/>
        </w:rPr>
        <w:t>y się o udzielenie zamówienia</w:t>
      </w:r>
    </w:p>
    <w:p w14:paraId="6160F966" w14:textId="1520F4B5" w:rsidR="001C00C0" w:rsidRPr="001C00C0" w:rsidRDefault="001C00C0" w:rsidP="001C00C0">
      <w:pPr>
        <w:tabs>
          <w:tab w:val="left" w:pos="5820"/>
        </w:tabs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 xml:space="preserve"> </w:t>
      </w:r>
      <w:r w:rsidRPr="001C00C0">
        <w:rPr>
          <w:b/>
          <w:bCs/>
          <w:sz w:val="22"/>
          <w:szCs w:val="22"/>
        </w:rPr>
        <w:t>podmiot udostępniający Wykona</w:t>
      </w:r>
      <w:r w:rsidR="00BD378B" w:rsidRPr="00BD378B">
        <w:rPr>
          <w:b/>
          <w:bCs/>
          <w:sz w:val="22"/>
          <w:szCs w:val="22"/>
        </w:rPr>
        <w:t>wcy zasoby</w:t>
      </w:r>
    </w:p>
    <w:p w14:paraId="596FBDC4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604C97D1" w14:textId="2C587AE7" w:rsidR="001C00C0" w:rsidRPr="001C00C0" w:rsidRDefault="001C00C0" w:rsidP="001C00C0">
      <w:pPr>
        <w:tabs>
          <w:tab w:val="left" w:pos="5820"/>
        </w:tabs>
        <w:rPr>
          <w:sz w:val="22"/>
          <w:szCs w:val="22"/>
          <w:u w:val="single"/>
        </w:rPr>
      </w:pPr>
      <w:r w:rsidRPr="001C00C0">
        <w:rPr>
          <w:sz w:val="22"/>
          <w:szCs w:val="22"/>
          <w:u w:val="single"/>
        </w:rPr>
        <w:t>Dane podmiotu składającego oświadczenie:</w:t>
      </w:r>
    </w:p>
    <w:p w14:paraId="75691DFD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nazwa/imię i nazwisko podmiotu: ____________________________</w:t>
      </w:r>
    </w:p>
    <w:p w14:paraId="5CB076C8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siedziba/miejsce prowadzenia działalności gospodarczej/miejsce zamieszkania podmiotu:</w:t>
      </w:r>
    </w:p>
    <w:p w14:paraId="78C9CADE" w14:textId="49E538E1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Wykonawcy/ lub Pełnomocnika Wykonawców wspólnie</w:t>
      </w:r>
      <w:r w:rsidR="00BD378B">
        <w:rPr>
          <w:sz w:val="22"/>
          <w:szCs w:val="22"/>
        </w:rPr>
        <w:t xml:space="preserve"> ubiegających się o udzielenie zamówienia:</w:t>
      </w:r>
    </w:p>
    <w:p w14:paraId="70789C49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ulica _______________________ kod, miasto _________________,NIP: ______________</w:t>
      </w:r>
    </w:p>
    <w:p w14:paraId="5E107D40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REGON: ____________________</w:t>
      </w:r>
    </w:p>
    <w:p w14:paraId="39A1ED45" w14:textId="4245E33E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imię i nazwisko Pełnomocnika podmiotu:</w:t>
      </w:r>
      <w:r w:rsidR="00BD378B">
        <w:rPr>
          <w:sz w:val="22"/>
          <w:szCs w:val="22"/>
        </w:rPr>
        <w:t xml:space="preserve"> ________________________________________</w:t>
      </w:r>
    </w:p>
    <w:p w14:paraId="6E0C8B9B" w14:textId="77777777" w:rsidR="00BD378B" w:rsidRDefault="00BD378B" w:rsidP="001C00C0">
      <w:pPr>
        <w:tabs>
          <w:tab w:val="left" w:pos="5820"/>
        </w:tabs>
        <w:rPr>
          <w:sz w:val="22"/>
          <w:szCs w:val="22"/>
        </w:rPr>
      </w:pPr>
    </w:p>
    <w:p w14:paraId="3951A7CD" w14:textId="0CBF1457" w:rsidR="00BD378B" w:rsidRPr="00BD378B" w:rsidRDefault="00BD378B" w:rsidP="00BD378B">
      <w:pPr>
        <w:tabs>
          <w:tab w:val="left" w:pos="5820"/>
        </w:tabs>
        <w:jc w:val="center"/>
        <w:rPr>
          <w:b/>
          <w:bCs/>
          <w:sz w:val="22"/>
          <w:szCs w:val="22"/>
          <w:u w:val="single"/>
        </w:rPr>
      </w:pPr>
      <w:r w:rsidRPr="00BD378B">
        <w:rPr>
          <w:b/>
          <w:bCs/>
          <w:sz w:val="22"/>
          <w:szCs w:val="22"/>
          <w:u w:val="single"/>
        </w:rPr>
        <w:t>OŚWIADCZENIE</w:t>
      </w:r>
    </w:p>
    <w:p w14:paraId="141854EC" w14:textId="628EC75C" w:rsidR="001C00C0" w:rsidRPr="001C00C0" w:rsidRDefault="001C00C0" w:rsidP="00261309">
      <w:pPr>
        <w:tabs>
          <w:tab w:val="left" w:pos="5820"/>
        </w:tabs>
        <w:jc w:val="center"/>
        <w:rPr>
          <w:sz w:val="22"/>
          <w:szCs w:val="22"/>
        </w:rPr>
      </w:pPr>
      <w:r w:rsidRPr="001C00C0">
        <w:rPr>
          <w:sz w:val="22"/>
          <w:szCs w:val="22"/>
        </w:rPr>
        <w:t>SKŁADANE NA PODSTAWIE ART. 125 UST. 1 USTAWY Z DNIA 11 WRZEŚNIA 2019 R.</w:t>
      </w:r>
      <w:r w:rsidR="00261309">
        <w:rPr>
          <w:sz w:val="22"/>
          <w:szCs w:val="22"/>
        </w:rPr>
        <w:t xml:space="preserve"> PRAWO ZAMÓWIEŃ PUBLICZNYCH</w:t>
      </w:r>
    </w:p>
    <w:p w14:paraId="047EA7F2" w14:textId="77777777" w:rsidR="001C00C0" w:rsidRDefault="001C00C0" w:rsidP="00261309">
      <w:pPr>
        <w:tabs>
          <w:tab w:val="left" w:pos="5820"/>
        </w:tabs>
        <w:jc w:val="center"/>
        <w:rPr>
          <w:sz w:val="22"/>
          <w:szCs w:val="22"/>
          <w:u w:val="single"/>
        </w:rPr>
      </w:pPr>
      <w:r w:rsidRPr="001C00C0">
        <w:rPr>
          <w:sz w:val="22"/>
          <w:szCs w:val="22"/>
          <w:u w:val="single"/>
        </w:rPr>
        <w:t>DOTYCZĄCE PRZESŁANEK WYKLUCZENIA Z POSTĘPOWANIA</w:t>
      </w:r>
    </w:p>
    <w:p w14:paraId="2F6DCA4F" w14:textId="56B7F94F" w:rsidR="00261309" w:rsidRPr="001C00C0" w:rsidRDefault="00261309" w:rsidP="00261309">
      <w:pPr>
        <w:tabs>
          <w:tab w:val="left" w:pos="582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ORAZ</w:t>
      </w:r>
    </w:p>
    <w:p w14:paraId="09FDA9F6" w14:textId="77777777" w:rsidR="001C00C0" w:rsidRPr="001C00C0" w:rsidRDefault="001C00C0" w:rsidP="00261309">
      <w:pPr>
        <w:tabs>
          <w:tab w:val="left" w:pos="5820"/>
        </w:tabs>
        <w:jc w:val="center"/>
        <w:rPr>
          <w:sz w:val="22"/>
          <w:szCs w:val="22"/>
          <w:u w:val="single"/>
        </w:rPr>
      </w:pPr>
      <w:r w:rsidRPr="001C00C0">
        <w:rPr>
          <w:sz w:val="22"/>
          <w:szCs w:val="22"/>
          <w:u w:val="single"/>
        </w:rPr>
        <w:t>SPEŁNIANIA WARUNKÓW UDZIAŁU W POSTĘPOWANIU</w:t>
      </w:r>
    </w:p>
    <w:p w14:paraId="4E80C54B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442477D6" w14:textId="77777777" w:rsidR="00261309" w:rsidRDefault="001C00C0" w:rsidP="00261309">
      <w:pPr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>Na potrzeby postępowania o udzielenie zamówienia publicznego pn.</w:t>
      </w:r>
      <w:r w:rsidR="00261309">
        <w:rPr>
          <w:sz w:val="22"/>
          <w:szCs w:val="22"/>
        </w:rPr>
        <w:t xml:space="preserve"> </w:t>
      </w:r>
      <w:r w:rsidR="00261309" w:rsidRPr="001C00C0">
        <w:rPr>
          <w:sz w:val="22"/>
          <w:szCs w:val="22"/>
        </w:rPr>
        <w:t>Zajęcia związane z wyborem kierunku kształcenia i zawodu dla uczniów klas IV</w:t>
      </w:r>
      <w:r w:rsidR="00261309" w:rsidRPr="00953FBE">
        <w:rPr>
          <w:sz w:val="22"/>
          <w:szCs w:val="22"/>
        </w:rPr>
        <w:t xml:space="preserve">-VIII, w podziale na 3 części, </w:t>
      </w:r>
      <w:r w:rsidR="00261309" w:rsidRPr="00953FBE">
        <w:rPr>
          <w:b/>
          <w:bCs/>
          <w:sz w:val="22"/>
          <w:szCs w:val="22"/>
        </w:rPr>
        <w:t>oznaczenie sprawy: SP15.330.9.2025</w:t>
      </w:r>
    </w:p>
    <w:p w14:paraId="530EA301" w14:textId="77777777" w:rsidR="00261309" w:rsidRDefault="00261309" w:rsidP="00261309">
      <w:pPr>
        <w:rPr>
          <w:b/>
          <w:bCs/>
          <w:sz w:val="22"/>
          <w:szCs w:val="22"/>
        </w:rPr>
      </w:pPr>
    </w:p>
    <w:p w14:paraId="4B2DFE92" w14:textId="60485C6D" w:rsidR="00261309" w:rsidRDefault="00261309" w:rsidP="0026130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_____________________________</w:t>
      </w:r>
    </w:p>
    <w:p w14:paraId="3E8C1183" w14:textId="316EFA9A" w:rsidR="00261309" w:rsidRPr="00953FBE" w:rsidRDefault="00261309" w:rsidP="0026130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Pr="00953FBE">
        <w:rPr>
          <w:i/>
          <w:iCs/>
          <w:sz w:val="16"/>
          <w:szCs w:val="16"/>
        </w:rPr>
        <w:t>(wybrać właściwe)</w:t>
      </w:r>
    </w:p>
    <w:p w14:paraId="0D031AF6" w14:textId="77777777" w:rsidR="00261309" w:rsidRDefault="00261309" w:rsidP="00261309">
      <w:pPr>
        <w:rPr>
          <w:b/>
          <w:bCs/>
          <w:sz w:val="22"/>
          <w:szCs w:val="22"/>
        </w:rPr>
      </w:pPr>
    </w:p>
    <w:p w14:paraId="04872C09" w14:textId="0926FEC3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prowadzonego przez Szkołę Podstawow</w:t>
      </w:r>
      <w:r w:rsidR="00261309">
        <w:rPr>
          <w:sz w:val="22"/>
          <w:szCs w:val="22"/>
        </w:rPr>
        <w:t>ą nr 15 z Oddziałami Dwujęzycznymi im. Alfreda Szklarskiego w Mysłowicach, oświadczam, co następuje:</w:t>
      </w:r>
    </w:p>
    <w:p w14:paraId="2F62095F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34BD2122" w14:textId="3AC2D537" w:rsidR="001C00C0" w:rsidRPr="001C00C0" w:rsidRDefault="001C00C0" w:rsidP="00261309">
      <w:pPr>
        <w:tabs>
          <w:tab w:val="left" w:pos="5820"/>
        </w:tabs>
        <w:jc w:val="center"/>
        <w:rPr>
          <w:b/>
          <w:bCs/>
          <w:sz w:val="22"/>
          <w:szCs w:val="22"/>
        </w:rPr>
      </w:pPr>
      <w:r w:rsidRPr="001C00C0">
        <w:rPr>
          <w:b/>
          <w:bCs/>
          <w:sz w:val="22"/>
          <w:szCs w:val="22"/>
        </w:rPr>
        <w:t>OŚWIADCZENIE DOTYCZĄCE PRZESŁANEK</w:t>
      </w:r>
      <w:r w:rsidR="00261309">
        <w:rPr>
          <w:b/>
          <w:bCs/>
          <w:sz w:val="22"/>
          <w:szCs w:val="22"/>
        </w:rPr>
        <w:t xml:space="preserve"> WYKLUCZENIA Z POSTĘPOWANIA:</w:t>
      </w:r>
    </w:p>
    <w:p w14:paraId="5665AB85" w14:textId="4534934B" w:rsid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 xml:space="preserve">Oświadczam, że nie podlegam wykluczeniu z postępowania na podstawie art. 108 ust 1 ustawy </w:t>
      </w:r>
      <w:proofErr w:type="spellStart"/>
      <w:r w:rsidRPr="001C00C0">
        <w:rPr>
          <w:sz w:val="22"/>
          <w:szCs w:val="22"/>
        </w:rPr>
        <w:t>Pzp</w:t>
      </w:r>
      <w:proofErr w:type="spellEnd"/>
      <w:r w:rsidR="00261309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oraz art. 7 ust. 1 ustawy z dnia 13 kwietnia 2022 r. o szczególnych rozwiązaniach w zakresie</w:t>
      </w:r>
      <w:r w:rsidR="00261309"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przeciwdziałania wspieraniu agresji na</w:t>
      </w:r>
      <w:r w:rsidR="00261309">
        <w:rPr>
          <w:sz w:val="22"/>
          <w:szCs w:val="22"/>
        </w:rPr>
        <w:t xml:space="preserve"> Ukrainę oraz służących ochronie bezpieczeństwa narodowego </w:t>
      </w:r>
      <w:r w:rsidRPr="001C00C0">
        <w:rPr>
          <w:sz w:val="22"/>
          <w:szCs w:val="22"/>
        </w:rPr>
        <w:t>(Dz. U. z 2024r. poz. 507).</w:t>
      </w:r>
    </w:p>
    <w:p w14:paraId="5B2296FD" w14:textId="77777777" w:rsidR="00261309" w:rsidRPr="001C00C0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1571EF7A" w14:textId="77777777" w:rsidR="001C00C0" w:rsidRPr="001C00C0" w:rsidRDefault="001C00C0" w:rsidP="00261309">
      <w:pPr>
        <w:tabs>
          <w:tab w:val="left" w:pos="5820"/>
        </w:tabs>
        <w:jc w:val="center"/>
        <w:rPr>
          <w:b/>
          <w:bCs/>
          <w:sz w:val="22"/>
          <w:szCs w:val="22"/>
        </w:rPr>
      </w:pPr>
      <w:r w:rsidRPr="001C00C0">
        <w:rPr>
          <w:b/>
          <w:bCs/>
          <w:sz w:val="22"/>
          <w:szCs w:val="22"/>
        </w:rPr>
        <w:t>OŚWIADCZENIE DOTYCZĄCE SPEŁNIANIA WARUNKÓW UDZIAŁU W POSTĘPOWANIU:</w:t>
      </w:r>
    </w:p>
    <w:p w14:paraId="4EFCCCD9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Oświadczam, że spełniam warunki udziału w postępowaniu opisane w Rozdziale III SWZ.</w:t>
      </w:r>
    </w:p>
    <w:p w14:paraId="091895E8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7A497433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4C2281C0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0F9AC0C0" w14:textId="77777777" w:rsidR="00E82756" w:rsidRPr="001C00C0" w:rsidRDefault="00E82756" w:rsidP="00E82756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Data: _______________________</w:t>
      </w:r>
    </w:p>
    <w:p w14:paraId="50413ECC" w14:textId="77777777" w:rsidR="00261309" w:rsidRDefault="00261309" w:rsidP="001C00C0">
      <w:pPr>
        <w:tabs>
          <w:tab w:val="left" w:pos="5820"/>
        </w:tabs>
        <w:rPr>
          <w:i/>
          <w:iCs/>
        </w:rPr>
      </w:pPr>
    </w:p>
    <w:p w14:paraId="071757A8" w14:textId="185000F4" w:rsidR="001C00C0" w:rsidRPr="001C00C0" w:rsidRDefault="001C00C0" w:rsidP="001C00C0">
      <w:pPr>
        <w:tabs>
          <w:tab w:val="left" w:pos="5820"/>
        </w:tabs>
        <w:rPr>
          <w:i/>
          <w:iCs/>
        </w:rPr>
      </w:pPr>
      <w:r w:rsidRPr="001C00C0">
        <w:rPr>
          <w:i/>
          <w:iCs/>
        </w:rPr>
        <w:t xml:space="preserve">W przypadku składania oświadczenia o spełnianiu warunków udziału w postępowaniu przez Wykonawców wspólnie </w:t>
      </w:r>
      <w:r w:rsidR="00261309" w:rsidRPr="00261309">
        <w:rPr>
          <w:i/>
          <w:iCs/>
        </w:rPr>
        <w:t>u</w:t>
      </w:r>
      <w:r w:rsidRPr="001C00C0">
        <w:rPr>
          <w:i/>
          <w:iCs/>
        </w:rPr>
        <w:t>biegających się</w:t>
      </w:r>
      <w:r w:rsidR="00261309" w:rsidRPr="00261309">
        <w:rPr>
          <w:i/>
          <w:iCs/>
        </w:rPr>
        <w:t xml:space="preserve"> </w:t>
      </w:r>
      <w:r w:rsidRPr="001C00C0">
        <w:rPr>
          <w:i/>
          <w:iCs/>
        </w:rPr>
        <w:t>o udzielenie zamówienia lub podmiot udostępniający Wykonawcy swoje zasoby, oświadczenie o</w:t>
      </w:r>
      <w:r w:rsidR="00261309" w:rsidRPr="00261309">
        <w:rPr>
          <w:i/>
          <w:iCs/>
        </w:rPr>
        <w:t xml:space="preserve"> powyższej treści będzie potwierdzało </w:t>
      </w:r>
      <w:r w:rsidRPr="001C00C0">
        <w:rPr>
          <w:i/>
          <w:iCs/>
        </w:rPr>
        <w:t>spełnianie warunków udziału w postępowaniu w zakresie w jakim każdy z</w:t>
      </w:r>
      <w:r w:rsidR="00261309" w:rsidRPr="00261309">
        <w:rPr>
          <w:i/>
          <w:iCs/>
        </w:rPr>
        <w:t xml:space="preserve"> wykonawców wykazuje ich spełnianie</w:t>
      </w:r>
      <w:r w:rsidRPr="001C00C0">
        <w:rPr>
          <w:i/>
          <w:iCs/>
        </w:rPr>
        <w:t xml:space="preserve"> </w:t>
      </w:r>
      <w:r w:rsidR="00261309" w:rsidRPr="00261309">
        <w:rPr>
          <w:i/>
          <w:iCs/>
        </w:rPr>
        <w:t xml:space="preserve">w postępowaniu lub w zakresie jakim </w:t>
      </w:r>
      <w:r w:rsidRPr="001C00C0">
        <w:rPr>
          <w:i/>
          <w:iCs/>
        </w:rPr>
        <w:t>wykonawca powołuje się na zasoby podmiotu trzeciego.</w:t>
      </w:r>
    </w:p>
    <w:p w14:paraId="5B37D031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4AE68824" w14:textId="653EC6A9" w:rsidR="001C00C0" w:rsidRPr="004472EB" w:rsidRDefault="001C00C0" w:rsidP="00261309">
      <w:pPr>
        <w:tabs>
          <w:tab w:val="left" w:pos="5820"/>
        </w:tabs>
        <w:jc w:val="right"/>
        <w:rPr>
          <w:b/>
          <w:bCs/>
          <w:sz w:val="22"/>
          <w:szCs w:val="22"/>
        </w:rPr>
      </w:pPr>
      <w:r w:rsidRPr="004472EB">
        <w:rPr>
          <w:b/>
          <w:bCs/>
          <w:sz w:val="22"/>
          <w:szCs w:val="22"/>
        </w:rPr>
        <w:lastRenderedPageBreak/>
        <w:t>Załącznik nr</w:t>
      </w:r>
      <w:r w:rsidR="00261309" w:rsidRPr="004472EB">
        <w:rPr>
          <w:b/>
          <w:bCs/>
          <w:sz w:val="22"/>
          <w:szCs w:val="22"/>
        </w:rPr>
        <w:t xml:space="preserve"> 4 do SWZ</w:t>
      </w:r>
    </w:p>
    <w:p w14:paraId="2D676648" w14:textId="77777777" w:rsidR="00261309" w:rsidRDefault="00261309" w:rsidP="001C00C0">
      <w:pPr>
        <w:tabs>
          <w:tab w:val="left" w:pos="5820"/>
        </w:tabs>
        <w:rPr>
          <w:sz w:val="22"/>
          <w:szCs w:val="22"/>
        </w:rPr>
      </w:pPr>
    </w:p>
    <w:p w14:paraId="58DFC06A" w14:textId="77777777" w:rsidR="001C00C0" w:rsidRDefault="001C00C0" w:rsidP="00261309">
      <w:pPr>
        <w:tabs>
          <w:tab w:val="left" w:pos="5820"/>
        </w:tabs>
        <w:jc w:val="center"/>
        <w:rPr>
          <w:b/>
          <w:bCs/>
          <w:sz w:val="22"/>
          <w:szCs w:val="22"/>
        </w:rPr>
      </w:pPr>
      <w:r w:rsidRPr="001C00C0">
        <w:rPr>
          <w:b/>
          <w:bCs/>
          <w:sz w:val="22"/>
          <w:szCs w:val="22"/>
        </w:rPr>
        <w:t>WYKAZ OSÓB skierowanych do realizacji zamówienia</w:t>
      </w:r>
    </w:p>
    <w:p w14:paraId="387B8D67" w14:textId="77777777" w:rsidR="00261309" w:rsidRPr="001C00C0" w:rsidRDefault="00261309" w:rsidP="00261309">
      <w:pPr>
        <w:tabs>
          <w:tab w:val="left" w:pos="5820"/>
        </w:tabs>
        <w:jc w:val="center"/>
        <w:rPr>
          <w:b/>
          <w:bCs/>
          <w:sz w:val="22"/>
          <w:szCs w:val="22"/>
        </w:rPr>
      </w:pPr>
    </w:p>
    <w:p w14:paraId="5A412E46" w14:textId="0C2C4A85" w:rsidR="00261309" w:rsidRDefault="001C00C0" w:rsidP="00261309">
      <w:pPr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 xml:space="preserve">Przystępując do udziału w postępowaniu o udzielenie zamówienia publicznego na </w:t>
      </w:r>
      <w:r w:rsidR="00261309">
        <w:rPr>
          <w:sz w:val="22"/>
          <w:szCs w:val="22"/>
        </w:rPr>
        <w:t xml:space="preserve">działanie </w:t>
      </w:r>
      <w:r w:rsidR="00261309" w:rsidRPr="001C00C0">
        <w:rPr>
          <w:sz w:val="22"/>
          <w:szCs w:val="22"/>
        </w:rPr>
        <w:t>pn.</w:t>
      </w:r>
      <w:r w:rsidR="00261309">
        <w:rPr>
          <w:sz w:val="22"/>
          <w:szCs w:val="22"/>
        </w:rPr>
        <w:t xml:space="preserve"> </w:t>
      </w:r>
      <w:r w:rsidR="00261309" w:rsidRPr="001C00C0">
        <w:rPr>
          <w:sz w:val="22"/>
          <w:szCs w:val="22"/>
        </w:rPr>
        <w:t>Zajęcia związane z wyborem kierunku kształcenia i zawodu dla uczniów klas IV</w:t>
      </w:r>
      <w:r w:rsidR="00261309" w:rsidRPr="00953FBE">
        <w:rPr>
          <w:sz w:val="22"/>
          <w:szCs w:val="22"/>
        </w:rPr>
        <w:t xml:space="preserve">-VIII, w podziale na 3 części, </w:t>
      </w:r>
      <w:r w:rsidR="00261309" w:rsidRPr="00953FBE">
        <w:rPr>
          <w:b/>
          <w:bCs/>
          <w:sz w:val="22"/>
          <w:szCs w:val="22"/>
        </w:rPr>
        <w:t>oznaczenie sprawy: SP15.330.9.2025</w:t>
      </w:r>
    </w:p>
    <w:p w14:paraId="11990F25" w14:textId="77777777" w:rsidR="00261309" w:rsidRDefault="00261309" w:rsidP="0026130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_____________________________</w:t>
      </w:r>
    </w:p>
    <w:p w14:paraId="37E6BE82" w14:textId="77777777" w:rsidR="00261309" w:rsidRPr="00953FBE" w:rsidRDefault="00261309" w:rsidP="0026130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Pr="00953FBE">
        <w:rPr>
          <w:i/>
          <w:iCs/>
          <w:sz w:val="16"/>
          <w:szCs w:val="16"/>
        </w:rPr>
        <w:t>(wybrać właściwe)</w:t>
      </w:r>
    </w:p>
    <w:p w14:paraId="5A348417" w14:textId="77777777" w:rsidR="00561894" w:rsidRPr="001C00C0" w:rsidRDefault="00561894" w:rsidP="001C00C0">
      <w:pPr>
        <w:tabs>
          <w:tab w:val="left" w:pos="5820"/>
        </w:tabs>
        <w:rPr>
          <w:sz w:val="22"/>
          <w:szCs w:val="22"/>
        </w:rPr>
      </w:pPr>
    </w:p>
    <w:p w14:paraId="66B46213" w14:textId="77777777" w:rsidR="001C00C0" w:rsidRPr="001C00C0" w:rsidRDefault="001C00C0" w:rsidP="00561894">
      <w:pPr>
        <w:tabs>
          <w:tab w:val="left" w:pos="5820"/>
        </w:tabs>
        <w:jc w:val="center"/>
        <w:rPr>
          <w:sz w:val="22"/>
          <w:szCs w:val="22"/>
        </w:rPr>
      </w:pPr>
      <w:r w:rsidRPr="001C00C0">
        <w:rPr>
          <w:sz w:val="22"/>
          <w:szCs w:val="22"/>
        </w:rPr>
        <w:t>________________________________________________________________________</w:t>
      </w:r>
    </w:p>
    <w:p w14:paraId="31236ACA" w14:textId="2E3C3563" w:rsidR="001C00C0" w:rsidRPr="001C00C0" w:rsidRDefault="001C00C0" w:rsidP="00561894">
      <w:pPr>
        <w:tabs>
          <w:tab w:val="left" w:pos="5820"/>
        </w:tabs>
        <w:jc w:val="center"/>
        <w:rPr>
          <w:sz w:val="18"/>
          <w:szCs w:val="18"/>
        </w:rPr>
      </w:pPr>
      <w:r w:rsidRPr="001C00C0">
        <w:rPr>
          <w:sz w:val="18"/>
          <w:szCs w:val="18"/>
        </w:rPr>
        <w:t>(podać pełną nazwę i adres/siedzibę Wykonawcy)</w:t>
      </w:r>
    </w:p>
    <w:p w14:paraId="2E41F236" w14:textId="7281329B" w:rsidR="001C00C0" w:rsidRPr="00E82756" w:rsidRDefault="001C00C0" w:rsidP="001C00C0">
      <w:pPr>
        <w:tabs>
          <w:tab w:val="left" w:pos="5820"/>
        </w:tabs>
      </w:pPr>
      <w:r w:rsidRPr="001C00C0">
        <w:t>Przedkładamy wykaz osób potwierdzający spełnienie warunków udziału w postępowaniu w zakresie</w:t>
      </w:r>
      <w:r w:rsidR="00561894" w:rsidRPr="00E82756">
        <w:t xml:space="preserve"> </w:t>
      </w:r>
      <w:r w:rsidRPr="001C00C0">
        <w:t>zdolności technicznej i zawodowej</w:t>
      </w:r>
    </w:p>
    <w:p w14:paraId="32F5CC9F" w14:textId="283294D2" w:rsidR="001C00C0" w:rsidRPr="00E82756" w:rsidRDefault="00561894" w:rsidP="001C00C0">
      <w:pPr>
        <w:tabs>
          <w:tab w:val="left" w:pos="5820"/>
        </w:tabs>
        <w:rPr>
          <w:rFonts w:cs="Calibri"/>
        </w:rPr>
      </w:pPr>
      <w:r w:rsidRPr="00E82756">
        <w:rPr>
          <w:b/>
          <w:bCs/>
        </w:rPr>
        <w:t>d</w:t>
      </w:r>
      <w:r w:rsidR="001C00C0" w:rsidRPr="001C00C0">
        <w:rPr>
          <w:b/>
          <w:bCs/>
        </w:rPr>
        <w:t>la części 1:</w:t>
      </w:r>
      <w:r w:rsidR="001C00C0" w:rsidRPr="001C00C0">
        <w:t xml:space="preserve"> </w:t>
      </w:r>
      <w:r w:rsidRPr="00E82756">
        <w:rPr>
          <w:rFonts w:cs="Calibri"/>
        </w:rPr>
        <w:t>Indywidualne zajęcia z doradcą zawodowym.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9"/>
        <w:gridCol w:w="2528"/>
        <w:gridCol w:w="3807"/>
        <w:gridCol w:w="1980"/>
      </w:tblGrid>
      <w:tr w:rsidR="00561894" w:rsidRPr="00E82756" w14:paraId="0DDDB9F2" w14:textId="77777777" w:rsidTr="00561894">
        <w:tc>
          <w:tcPr>
            <w:tcW w:w="2329" w:type="dxa"/>
          </w:tcPr>
          <w:p w14:paraId="0A4E8ACC" w14:textId="7B281A97" w:rsidR="00561894" w:rsidRPr="00E82756" w:rsidRDefault="00561894" w:rsidP="00561894">
            <w:pPr>
              <w:tabs>
                <w:tab w:val="left" w:pos="5820"/>
              </w:tabs>
              <w:rPr>
                <w:rFonts w:cs="Calibri"/>
                <w:b/>
                <w:bCs/>
              </w:rPr>
            </w:pPr>
            <w:r w:rsidRPr="001C00C0">
              <w:rPr>
                <w:b/>
                <w:bCs/>
              </w:rPr>
              <w:t>Imię i nazwisko osoby</w:t>
            </w:r>
            <w:r w:rsidRPr="00E82756">
              <w:rPr>
                <w:b/>
                <w:bCs/>
              </w:rPr>
              <w:t xml:space="preserve"> </w:t>
            </w:r>
            <w:r w:rsidRPr="001C00C0">
              <w:rPr>
                <w:b/>
                <w:bCs/>
              </w:rPr>
              <w:t>prowadzącej</w:t>
            </w:r>
          </w:p>
        </w:tc>
        <w:tc>
          <w:tcPr>
            <w:tcW w:w="2528" w:type="dxa"/>
          </w:tcPr>
          <w:p w14:paraId="62E92C30" w14:textId="3FCD5180" w:rsidR="00561894" w:rsidRPr="001C00C0" w:rsidRDefault="00561894" w:rsidP="00561894">
            <w:pPr>
              <w:tabs>
                <w:tab w:val="left" w:pos="5820"/>
              </w:tabs>
              <w:jc w:val="center"/>
              <w:rPr>
                <w:b/>
                <w:bCs/>
              </w:rPr>
            </w:pPr>
            <w:r w:rsidRPr="001C00C0">
              <w:rPr>
                <w:b/>
                <w:bCs/>
              </w:rPr>
              <w:t xml:space="preserve">Kwalifikacje </w:t>
            </w:r>
            <w:r w:rsidRPr="00E82756">
              <w:rPr>
                <w:b/>
                <w:bCs/>
              </w:rPr>
              <w:t>z</w:t>
            </w:r>
            <w:r w:rsidRPr="001C00C0">
              <w:rPr>
                <w:b/>
                <w:bCs/>
              </w:rPr>
              <w:t>awodowe,</w:t>
            </w:r>
          </w:p>
          <w:p w14:paraId="022F5B4D" w14:textId="19DC60FE" w:rsidR="00561894" w:rsidRPr="00E82756" w:rsidRDefault="00561894" w:rsidP="00561894">
            <w:pPr>
              <w:jc w:val="center"/>
              <w:rPr>
                <w:rFonts w:cs="Calibri"/>
                <w:b/>
                <w:bCs/>
              </w:rPr>
            </w:pPr>
            <w:r w:rsidRPr="001C00C0">
              <w:rPr>
                <w:b/>
                <w:bCs/>
              </w:rPr>
              <w:t>uprawnienia/wykształcenie</w:t>
            </w:r>
          </w:p>
        </w:tc>
        <w:tc>
          <w:tcPr>
            <w:tcW w:w="3807" w:type="dxa"/>
          </w:tcPr>
          <w:p w14:paraId="6DCE4C5F" w14:textId="1E7BEDD7" w:rsidR="00561894" w:rsidRPr="00E82756" w:rsidRDefault="00561894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Doświadczenie</w:t>
            </w:r>
          </w:p>
        </w:tc>
        <w:tc>
          <w:tcPr>
            <w:tcW w:w="1980" w:type="dxa"/>
          </w:tcPr>
          <w:p w14:paraId="7E9B417F" w14:textId="77777777" w:rsidR="00561894" w:rsidRPr="00E82756" w:rsidRDefault="00561894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Informacja o podstawie do dysponowania osobą</w:t>
            </w:r>
          </w:p>
          <w:p w14:paraId="1E54C995" w14:textId="1FD5C14A" w:rsidR="00561894" w:rsidRPr="00E82756" w:rsidRDefault="00561894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(**)</w:t>
            </w:r>
          </w:p>
        </w:tc>
      </w:tr>
      <w:tr w:rsidR="00561894" w:rsidRPr="00E82756" w14:paraId="635F83BE" w14:textId="77777777" w:rsidTr="00561894">
        <w:tc>
          <w:tcPr>
            <w:tcW w:w="2329" w:type="dxa"/>
          </w:tcPr>
          <w:p w14:paraId="0E3322A7" w14:textId="77777777" w:rsidR="00561894" w:rsidRPr="00E82756" w:rsidRDefault="00561894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1</w:t>
            </w:r>
          </w:p>
        </w:tc>
        <w:tc>
          <w:tcPr>
            <w:tcW w:w="2528" w:type="dxa"/>
          </w:tcPr>
          <w:p w14:paraId="5AC51AD0" w14:textId="77777777" w:rsidR="00561894" w:rsidRPr="00E82756" w:rsidRDefault="00561894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2</w:t>
            </w:r>
          </w:p>
        </w:tc>
        <w:tc>
          <w:tcPr>
            <w:tcW w:w="3807" w:type="dxa"/>
          </w:tcPr>
          <w:p w14:paraId="56A2759A" w14:textId="77777777" w:rsidR="00561894" w:rsidRPr="00E82756" w:rsidRDefault="00561894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3</w:t>
            </w:r>
          </w:p>
        </w:tc>
        <w:tc>
          <w:tcPr>
            <w:tcW w:w="1980" w:type="dxa"/>
          </w:tcPr>
          <w:p w14:paraId="31867F32" w14:textId="77777777" w:rsidR="00561894" w:rsidRPr="00E82756" w:rsidRDefault="00561894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4</w:t>
            </w:r>
          </w:p>
        </w:tc>
      </w:tr>
      <w:tr w:rsidR="00561894" w:rsidRPr="00E82756" w14:paraId="33699E8F" w14:textId="77777777" w:rsidTr="00561894">
        <w:tc>
          <w:tcPr>
            <w:tcW w:w="2329" w:type="dxa"/>
          </w:tcPr>
          <w:p w14:paraId="624E09EE" w14:textId="0DAF5862" w:rsidR="00561894" w:rsidRPr="00E82756" w:rsidRDefault="00561894" w:rsidP="00B24056">
            <w:pPr>
              <w:rPr>
                <w:rFonts w:cs="Calibri"/>
              </w:rPr>
            </w:pPr>
          </w:p>
        </w:tc>
        <w:tc>
          <w:tcPr>
            <w:tcW w:w="2528" w:type="dxa"/>
          </w:tcPr>
          <w:p w14:paraId="36DBF4AD" w14:textId="77777777" w:rsidR="00561894" w:rsidRPr="00E82756" w:rsidRDefault="00561894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 xml:space="preserve">Czy wskazana osoba w kolumnie 1 posiada wykształcenie wyższe </w:t>
            </w:r>
          </w:p>
          <w:p w14:paraId="66DFDD9A" w14:textId="00085DAB" w:rsidR="00561894" w:rsidRPr="00E82756" w:rsidRDefault="00561894" w:rsidP="00561894">
            <w:pPr>
              <w:ind w:left="720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* tak/nie</w:t>
            </w:r>
          </w:p>
        </w:tc>
        <w:tc>
          <w:tcPr>
            <w:tcW w:w="3807" w:type="dxa"/>
          </w:tcPr>
          <w:p w14:paraId="21F33E51" w14:textId="08F99934" w:rsidR="00561894" w:rsidRPr="00E82756" w:rsidRDefault="00561894" w:rsidP="00561894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Czy wskazana osoba w kolumnie 1 przeprowadziła minimum 200 godzin zajęć z zakresu doradztwa zawodowego, w okresie ostatnich 3 lat przed dniem złożenia oferty</w:t>
            </w:r>
          </w:p>
          <w:p w14:paraId="35455D99" w14:textId="1564E79D" w:rsidR="00561894" w:rsidRPr="00E82756" w:rsidRDefault="00561894" w:rsidP="00561894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  <w:b/>
                <w:bCs/>
              </w:rPr>
              <w:t>* tak/nie</w:t>
            </w:r>
          </w:p>
        </w:tc>
        <w:tc>
          <w:tcPr>
            <w:tcW w:w="1980" w:type="dxa"/>
          </w:tcPr>
          <w:p w14:paraId="41248BB3" w14:textId="77777777" w:rsidR="00561894" w:rsidRPr="00E82756" w:rsidRDefault="00561894" w:rsidP="00B24056">
            <w:pPr>
              <w:rPr>
                <w:rFonts w:cs="Calibri"/>
              </w:rPr>
            </w:pPr>
          </w:p>
        </w:tc>
      </w:tr>
    </w:tbl>
    <w:p w14:paraId="28BBBB6D" w14:textId="68FB53E8" w:rsidR="00561894" w:rsidRPr="00E82756" w:rsidRDefault="00E82756" w:rsidP="001C00C0">
      <w:pPr>
        <w:tabs>
          <w:tab w:val="left" w:pos="5820"/>
        </w:tabs>
      </w:pPr>
      <w:r w:rsidRPr="00E82756">
        <w:rPr>
          <w:rFonts w:cs="Calibri"/>
          <w:b/>
          <w:bCs/>
        </w:rPr>
        <w:t>dla części nr 2:</w:t>
      </w:r>
      <w:r w:rsidRPr="00E82756">
        <w:rPr>
          <w:rFonts w:cs="Calibri"/>
        </w:rPr>
        <w:t xml:space="preserve"> Warsztaty grupowe z zakresu doradztwa zawodowego.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9"/>
        <w:gridCol w:w="2528"/>
        <w:gridCol w:w="3807"/>
        <w:gridCol w:w="1980"/>
      </w:tblGrid>
      <w:tr w:rsidR="00E82756" w:rsidRPr="00E82756" w14:paraId="6E87BC92" w14:textId="77777777" w:rsidTr="00B24056">
        <w:tc>
          <w:tcPr>
            <w:tcW w:w="2329" w:type="dxa"/>
          </w:tcPr>
          <w:p w14:paraId="6E3B21C9" w14:textId="77777777" w:rsidR="00E82756" w:rsidRPr="00E82756" w:rsidRDefault="00E82756" w:rsidP="00B24056">
            <w:pPr>
              <w:tabs>
                <w:tab w:val="left" w:pos="5820"/>
              </w:tabs>
              <w:rPr>
                <w:rFonts w:cs="Calibri"/>
                <w:b/>
                <w:bCs/>
              </w:rPr>
            </w:pPr>
            <w:r w:rsidRPr="001C00C0">
              <w:rPr>
                <w:b/>
                <w:bCs/>
              </w:rPr>
              <w:t>Imię i nazwisko osoby</w:t>
            </w:r>
            <w:r w:rsidRPr="00E82756">
              <w:rPr>
                <w:b/>
                <w:bCs/>
              </w:rPr>
              <w:t xml:space="preserve"> </w:t>
            </w:r>
            <w:r w:rsidRPr="001C00C0">
              <w:rPr>
                <w:b/>
                <w:bCs/>
              </w:rPr>
              <w:t>prowadzącej</w:t>
            </w:r>
          </w:p>
        </w:tc>
        <w:tc>
          <w:tcPr>
            <w:tcW w:w="2528" w:type="dxa"/>
          </w:tcPr>
          <w:p w14:paraId="6D8C133A" w14:textId="77777777" w:rsidR="00E82756" w:rsidRPr="001C00C0" w:rsidRDefault="00E82756" w:rsidP="00B24056">
            <w:pPr>
              <w:tabs>
                <w:tab w:val="left" w:pos="5820"/>
              </w:tabs>
              <w:jc w:val="center"/>
              <w:rPr>
                <w:b/>
                <w:bCs/>
              </w:rPr>
            </w:pPr>
            <w:r w:rsidRPr="001C00C0">
              <w:rPr>
                <w:b/>
                <w:bCs/>
              </w:rPr>
              <w:t xml:space="preserve">Kwalifikacje </w:t>
            </w:r>
            <w:r w:rsidRPr="00E82756">
              <w:rPr>
                <w:b/>
                <w:bCs/>
              </w:rPr>
              <w:t>z</w:t>
            </w:r>
            <w:r w:rsidRPr="001C00C0">
              <w:rPr>
                <w:b/>
                <w:bCs/>
              </w:rPr>
              <w:t>awodowe,</w:t>
            </w:r>
          </w:p>
          <w:p w14:paraId="31CA97F9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1C00C0">
              <w:rPr>
                <w:b/>
                <w:bCs/>
              </w:rPr>
              <w:t>uprawnienia/wykształcenie</w:t>
            </w:r>
          </w:p>
        </w:tc>
        <w:tc>
          <w:tcPr>
            <w:tcW w:w="3807" w:type="dxa"/>
          </w:tcPr>
          <w:p w14:paraId="443507B2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Doświadczenie</w:t>
            </w:r>
          </w:p>
        </w:tc>
        <w:tc>
          <w:tcPr>
            <w:tcW w:w="1980" w:type="dxa"/>
          </w:tcPr>
          <w:p w14:paraId="41750225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Informacja o podstawie do dysponowania osobą</w:t>
            </w:r>
          </w:p>
          <w:p w14:paraId="40E00E0C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(**)</w:t>
            </w:r>
          </w:p>
        </w:tc>
      </w:tr>
      <w:tr w:rsidR="00E82756" w:rsidRPr="00E82756" w14:paraId="2A3042F5" w14:textId="77777777" w:rsidTr="00B24056">
        <w:tc>
          <w:tcPr>
            <w:tcW w:w="2329" w:type="dxa"/>
          </w:tcPr>
          <w:p w14:paraId="685A218D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1</w:t>
            </w:r>
          </w:p>
        </w:tc>
        <w:tc>
          <w:tcPr>
            <w:tcW w:w="2528" w:type="dxa"/>
          </w:tcPr>
          <w:p w14:paraId="64C60971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2</w:t>
            </w:r>
          </w:p>
        </w:tc>
        <w:tc>
          <w:tcPr>
            <w:tcW w:w="3807" w:type="dxa"/>
          </w:tcPr>
          <w:p w14:paraId="1C65317C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3</w:t>
            </w:r>
          </w:p>
        </w:tc>
        <w:tc>
          <w:tcPr>
            <w:tcW w:w="1980" w:type="dxa"/>
          </w:tcPr>
          <w:p w14:paraId="71281811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4</w:t>
            </w:r>
          </w:p>
        </w:tc>
      </w:tr>
      <w:tr w:rsidR="00E82756" w:rsidRPr="00E82756" w14:paraId="5C55E2D3" w14:textId="77777777" w:rsidTr="00B24056">
        <w:tc>
          <w:tcPr>
            <w:tcW w:w="2329" w:type="dxa"/>
          </w:tcPr>
          <w:p w14:paraId="1885715F" w14:textId="77777777" w:rsidR="00E82756" w:rsidRPr="00E82756" w:rsidRDefault="00E82756" w:rsidP="00B24056">
            <w:pPr>
              <w:rPr>
                <w:rFonts w:cs="Calibri"/>
              </w:rPr>
            </w:pPr>
          </w:p>
        </w:tc>
        <w:tc>
          <w:tcPr>
            <w:tcW w:w="2528" w:type="dxa"/>
          </w:tcPr>
          <w:p w14:paraId="525AFE1C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 xml:space="preserve">Czy wskazana osoba w kolumnie 1 posiada wykształcenie wyższe </w:t>
            </w:r>
          </w:p>
          <w:p w14:paraId="07D365A5" w14:textId="77777777" w:rsidR="00E82756" w:rsidRPr="00E82756" w:rsidRDefault="00E82756" w:rsidP="00B24056">
            <w:pPr>
              <w:ind w:left="720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* tak/nie</w:t>
            </w:r>
          </w:p>
        </w:tc>
        <w:tc>
          <w:tcPr>
            <w:tcW w:w="3807" w:type="dxa"/>
          </w:tcPr>
          <w:p w14:paraId="53EF2CE1" w14:textId="6CE73E98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Czy wskazana osoba w kolumnie 1 przeprowadziła minimum 30 godzin zajęć grupowych z zakresu doradztwa zawodowego, w okresie ostatnich 3 lat przed dniem złożenia oferty</w:t>
            </w:r>
          </w:p>
          <w:p w14:paraId="19998796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  <w:b/>
                <w:bCs/>
              </w:rPr>
              <w:t>* tak/nie</w:t>
            </w:r>
          </w:p>
        </w:tc>
        <w:tc>
          <w:tcPr>
            <w:tcW w:w="1980" w:type="dxa"/>
          </w:tcPr>
          <w:p w14:paraId="31F342C9" w14:textId="77777777" w:rsidR="00E82756" w:rsidRPr="00E82756" w:rsidRDefault="00E82756" w:rsidP="00B24056">
            <w:pPr>
              <w:rPr>
                <w:rFonts w:cs="Calibri"/>
              </w:rPr>
            </w:pPr>
          </w:p>
        </w:tc>
      </w:tr>
    </w:tbl>
    <w:p w14:paraId="38D6E4BD" w14:textId="2956F072" w:rsidR="001C00C0" w:rsidRPr="001C00C0" w:rsidRDefault="00E82756" w:rsidP="001C00C0">
      <w:pPr>
        <w:tabs>
          <w:tab w:val="left" w:pos="5820"/>
        </w:tabs>
      </w:pPr>
      <w:r w:rsidRPr="00E82756">
        <w:rPr>
          <w:rFonts w:cs="Calibri"/>
          <w:b/>
          <w:bCs/>
        </w:rPr>
        <w:t>dla części nr 3:</w:t>
      </w:r>
      <w:r w:rsidRPr="00E82756">
        <w:rPr>
          <w:rFonts w:cs="Calibri"/>
        </w:rPr>
        <w:t xml:space="preserve"> Spotkania "BEZ STEREOTYPÓW NA RYNKU PRACY"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9"/>
        <w:gridCol w:w="2528"/>
        <w:gridCol w:w="3807"/>
        <w:gridCol w:w="1980"/>
      </w:tblGrid>
      <w:tr w:rsidR="00E82756" w:rsidRPr="00E82756" w14:paraId="1B4DA580" w14:textId="77777777" w:rsidTr="00B24056">
        <w:tc>
          <w:tcPr>
            <w:tcW w:w="2329" w:type="dxa"/>
          </w:tcPr>
          <w:p w14:paraId="072A005B" w14:textId="77777777" w:rsidR="00E82756" w:rsidRPr="00E82756" w:rsidRDefault="00E82756" w:rsidP="00B24056">
            <w:pPr>
              <w:tabs>
                <w:tab w:val="left" w:pos="5820"/>
              </w:tabs>
              <w:rPr>
                <w:rFonts w:cs="Calibri"/>
                <w:b/>
                <w:bCs/>
              </w:rPr>
            </w:pPr>
            <w:r w:rsidRPr="001C00C0">
              <w:rPr>
                <w:b/>
                <w:bCs/>
              </w:rPr>
              <w:t>Imię i nazwisko osoby</w:t>
            </w:r>
            <w:r w:rsidRPr="00E82756">
              <w:rPr>
                <w:b/>
                <w:bCs/>
              </w:rPr>
              <w:t xml:space="preserve"> </w:t>
            </w:r>
            <w:r w:rsidRPr="001C00C0">
              <w:rPr>
                <w:b/>
                <w:bCs/>
              </w:rPr>
              <w:t>prowadzącej</w:t>
            </w:r>
          </w:p>
        </w:tc>
        <w:tc>
          <w:tcPr>
            <w:tcW w:w="2528" w:type="dxa"/>
          </w:tcPr>
          <w:p w14:paraId="715C6751" w14:textId="77777777" w:rsidR="00E82756" w:rsidRPr="001C00C0" w:rsidRDefault="00E82756" w:rsidP="00B24056">
            <w:pPr>
              <w:tabs>
                <w:tab w:val="left" w:pos="5820"/>
              </w:tabs>
              <w:jc w:val="center"/>
              <w:rPr>
                <w:b/>
                <w:bCs/>
              </w:rPr>
            </w:pPr>
            <w:r w:rsidRPr="001C00C0">
              <w:rPr>
                <w:b/>
                <w:bCs/>
              </w:rPr>
              <w:t xml:space="preserve">Kwalifikacje </w:t>
            </w:r>
            <w:r w:rsidRPr="00E82756">
              <w:rPr>
                <w:b/>
                <w:bCs/>
              </w:rPr>
              <w:t>z</w:t>
            </w:r>
            <w:r w:rsidRPr="001C00C0">
              <w:rPr>
                <w:b/>
                <w:bCs/>
              </w:rPr>
              <w:t>awodowe,</w:t>
            </w:r>
          </w:p>
          <w:p w14:paraId="00F47A7A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1C00C0">
              <w:rPr>
                <w:b/>
                <w:bCs/>
              </w:rPr>
              <w:t>uprawnienia/wykształcenie</w:t>
            </w:r>
          </w:p>
        </w:tc>
        <w:tc>
          <w:tcPr>
            <w:tcW w:w="3807" w:type="dxa"/>
          </w:tcPr>
          <w:p w14:paraId="3E0B4B19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Doświadczenie</w:t>
            </w:r>
          </w:p>
        </w:tc>
        <w:tc>
          <w:tcPr>
            <w:tcW w:w="1980" w:type="dxa"/>
          </w:tcPr>
          <w:p w14:paraId="524CE170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Informacja o podstawie do dysponowania osobą</w:t>
            </w:r>
          </w:p>
          <w:p w14:paraId="6A716572" w14:textId="77777777" w:rsidR="00E82756" w:rsidRPr="00E82756" w:rsidRDefault="00E82756" w:rsidP="00B24056">
            <w:pPr>
              <w:jc w:val="center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(**)</w:t>
            </w:r>
          </w:p>
        </w:tc>
      </w:tr>
      <w:tr w:rsidR="00E82756" w:rsidRPr="00E82756" w14:paraId="5F0D58A1" w14:textId="77777777" w:rsidTr="00B24056">
        <w:tc>
          <w:tcPr>
            <w:tcW w:w="2329" w:type="dxa"/>
          </w:tcPr>
          <w:p w14:paraId="0CD2E63C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1</w:t>
            </w:r>
          </w:p>
        </w:tc>
        <w:tc>
          <w:tcPr>
            <w:tcW w:w="2528" w:type="dxa"/>
          </w:tcPr>
          <w:p w14:paraId="11D75142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2</w:t>
            </w:r>
          </w:p>
        </w:tc>
        <w:tc>
          <w:tcPr>
            <w:tcW w:w="3807" w:type="dxa"/>
          </w:tcPr>
          <w:p w14:paraId="0C551311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3</w:t>
            </w:r>
          </w:p>
        </w:tc>
        <w:tc>
          <w:tcPr>
            <w:tcW w:w="1980" w:type="dxa"/>
          </w:tcPr>
          <w:p w14:paraId="36C92E98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4</w:t>
            </w:r>
          </w:p>
        </w:tc>
      </w:tr>
      <w:tr w:rsidR="00E82756" w:rsidRPr="00E82756" w14:paraId="5AB201E4" w14:textId="77777777" w:rsidTr="00B24056">
        <w:tc>
          <w:tcPr>
            <w:tcW w:w="2329" w:type="dxa"/>
          </w:tcPr>
          <w:p w14:paraId="1E0E0968" w14:textId="77777777" w:rsidR="00E82756" w:rsidRPr="00E82756" w:rsidRDefault="00E82756" w:rsidP="00B24056">
            <w:pPr>
              <w:rPr>
                <w:rFonts w:cs="Calibri"/>
              </w:rPr>
            </w:pPr>
          </w:p>
        </w:tc>
        <w:tc>
          <w:tcPr>
            <w:tcW w:w="2528" w:type="dxa"/>
          </w:tcPr>
          <w:p w14:paraId="1B8BAA5C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 xml:space="preserve">Czy wskazana osoba w kolumnie 1 posiada wykształcenie wyższe </w:t>
            </w:r>
          </w:p>
          <w:p w14:paraId="58133B26" w14:textId="77777777" w:rsidR="00E82756" w:rsidRPr="00E82756" w:rsidRDefault="00E82756" w:rsidP="00B24056">
            <w:pPr>
              <w:ind w:left="720"/>
              <w:rPr>
                <w:rFonts w:cs="Calibri"/>
                <w:b/>
                <w:bCs/>
              </w:rPr>
            </w:pPr>
            <w:r w:rsidRPr="00E82756">
              <w:rPr>
                <w:rFonts w:cs="Calibri"/>
                <w:b/>
                <w:bCs/>
              </w:rPr>
              <w:t>* tak/nie</w:t>
            </w:r>
          </w:p>
        </w:tc>
        <w:tc>
          <w:tcPr>
            <w:tcW w:w="3807" w:type="dxa"/>
          </w:tcPr>
          <w:p w14:paraId="74D115B1" w14:textId="6FAA3D1F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</w:rPr>
              <w:t>Czy wskazana osoba w kolumnie 1 przeprowadziła minimum 22 godziny zajęć grupowych z zakresu doradztwa zawodowego, w okresie ostatnich 3 lat przed dniem złożenia oferty</w:t>
            </w:r>
          </w:p>
          <w:p w14:paraId="143A0EEE" w14:textId="77777777" w:rsidR="00E82756" w:rsidRPr="00E82756" w:rsidRDefault="00E82756" w:rsidP="00B24056">
            <w:pPr>
              <w:jc w:val="center"/>
              <w:rPr>
                <w:rFonts w:cs="Calibri"/>
              </w:rPr>
            </w:pPr>
            <w:r w:rsidRPr="00E82756">
              <w:rPr>
                <w:rFonts w:cs="Calibri"/>
                <w:b/>
                <w:bCs/>
              </w:rPr>
              <w:t>* tak/nie</w:t>
            </w:r>
          </w:p>
        </w:tc>
        <w:tc>
          <w:tcPr>
            <w:tcW w:w="1980" w:type="dxa"/>
          </w:tcPr>
          <w:p w14:paraId="125B7C08" w14:textId="77777777" w:rsidR="00E82756" w:rsidRPr="00E82756" w:rsidRDefault="00E82756" w:rsidP="00B24056">
            <w:pPr>
              <w:rPr>
                <w:rFonts w:cs="Calibri"/>
              </w:rPr>
            </w:pPr>
          </w:p>
        </w:tc>
      </w:tr>
    </w:tbl>
    <w:p w14:paraId="1E17DBB7" w14:textId="77777777" w:rsidR="00E82756" w:rsidRDefault="00E82756" w:rsidP="001C00C0">
      <w:pPr>
        <w:tabs>
          <w:tab w:val="left" w:pos="5820"/>
        </w:tabs>
        <w:rPr>
          <w:sz w:val="18"/>
          <w:szCs w:val="18"/>
        </w:rPr>
      </w:pPr>
    </w:p>
    <w:p w14:paraId="2301C776" w14:textId="2261D43D" w:rsidR="001C00C0" w:rsidRPr="001C00C0" w:rsidRDefault="001C00C0" w:rsidP="001C00C0">
      <w:pPr>
        <w:tabs>
          <w:tab w:val="left" w:pos="5820"/>
        </w:tabs>
        <w:rPr>
          <w:sz w:val="18"/>
          <w:szCs w:val="18"/>
        </w:rPr>
      </w:pPr>
      <w:r w:rsidRPr="001C00C0">
        <w:rPr>
          <w:sz w:val="18"/>
          <w:szCs w:val="18"/>
        </w:rPr>
        <w:t>* niepotrzebne skreślić</w:t>
      </w:r>
    </w:p>
    <w:p w14:paraId="40B19018" w14:textId="12F1A0C1" w:rsidR="001C00C0" w:rsidRPr="001C00C0" w:rsidRDefault="001C00C0" w:rsidP="001C00C0">
      <w:pPr>
        <w:tabs>
          <w:tab w:val="left" w:pos="5820"/>
        </w:tabs>
        <w:rPr>
          <w:sz w:val="18"/>
          <w:szCs w:val="18"/>
        </w:rPr>
      </w:pPr>
      <w:r w:rsidRPr="001C00C0">
        <w:rPr>
          <w:sz w:val="18"/>
          <w:szCs w:val="18"/>
        </w:rPr>
        <w:t>** W przypadku, gdy wskazana osoba jest Wykonawcą lub związana jest z Wykonawcą stosunkiem prawnym (np. umowa cywilnoprawna lub</w:t>
      </w:r>
      <w:r w:rsidR="00E82756">
        <w:rPr>
          <w:sz w:val="18"/>
          <w:szCs w:val="18"/>
        </w:rPr>
        <w:t xml:space="preserve"> umową o pracę </w:t>
      </w:r>
      <w:r w:rsidRPr="001C00C0">
        <w:rPr>
          <w:sz w:val="18"/>
          <w:szCs w:val="18"/>
        </w:rPr>
        <w:t>lub zobowiązanie kierownika budowy do współpracy) należy wpisać</w:t>
      </w:r>
      <w:r w:rsidR="00E82756">
        <w:rPr>
          <w:sz w:val="18"/>
          <w:szCs w:val="18"/>
        </w:rPr>
        <w:t xml:space="preserve"> </w:t>
      </w:r>
      <w:r w:rsidR="00E82756" w:rsidRPr="00E82756">
        <w:rPr>
          <w:b/>
          <w:bCs/>
          <w:sz w:val="18"/>
          <w:szCs w:val="18"/>
        </w:rPr>
        <w:t>„zasób własny”</w:t>
      </w:r>
    </w:p>
    <w:p w14:paraId="31B97108" w14:textId="3D022C93" w:rsidR="001C00C0" w:rsidRDefault="001C00C0" w:rsidP="001C00C0">
      <w:pPr>
        <w:tabs>
          <w:tab w:val="left" w:pos="5820"/>
        </w:tabs>
        <w:rPr>
          <w:b/>
          <w:bCs/>
          <w:sz w:val="18"/>
          <w:szCs w:val="18"/>
        </w:rPr>
      </w:pPr>
      <w:r w:rsidRPr="001C00C0">
        <w:rPr>
          <w:sz w:val="18"/>
          <w:szCs w:val="18"/>
        </w:rPr>
        <w:t>W przypadku, gdy wskazana osoba jest udostępniona Wykonawcy przez inny podmiot będący jej pracodawcą (np. na podstawie przepisów o przeniesieniu lub</w:t>
      </w:r>
      <w:r w:rsidR="00E82756">
        <w:rPr>
          <w:sz w:val="18"/>
          <w:szCs w:val="18"/>
        </w:rPr>
        <w:t xml:space="preserve"> </w:t>
      </w:r>
      <w:r w:rsidRPr="001C00C0">
        <w:rPr>
          <w:sz w:val="18"/>
          <w:szCs w:val="18"/>
        </w:rPr>
        <w:t xml:space="preserve">oddelegowaniu pracownika) należy wpisać </w:t>
      </w:r>
      <w:r w:rsidRPr="001C00C0">
        <w:rPr>
          <w:b/>
          <w:bCs/>
          <w:sz w:val="18"/>
          <w:szCs w:val="18"/>
        </w:rPr>
        <w:t>„zasób udostępniony”</w:t>
      </w:r>
      <w:r w:rsidR="00E82756">
        <w:rPr>
          <w:b/>
          <w:bCs/>
          <w:sz w:val="18"/>
          <w:szCs w:val="18"/>
        </w:rPr>
        <w:t>.</w:t>
      </w:r>
    </w:p>
    <w:p w14:paraId="2A8C0A58" w14:textId="77777777" w:rsidR="00527CFD" w:rsidRPr="001C00C0" w:rsidRDefault="00527CFD" w:rsidP="001C00C0">
      <w:pPr>
        <w:tabs>
          <w:tab w:val="left" w:pos="5820"/>
        </w:tabs>
        <w:rPr>
          <w:sz w:val="18"/>
          <w:szCs w:val="18"/>
        </w:rPr>
      </w:pPr>
    </w:p>
    <w:p w14:paraId="32320404" w14:textId="77777777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Data: _______________________</w:t>
      </w:r>
    </w:p>
    <w:p w14:paraId="12D714A2" w14:textId="77777777" w:rsidR="00E82756" w:rsidRPr="00E82756" w:rsidRDefault="00E82756" w:rsidP="00E82756">
      <w:pPr>
        <w:tabs>
          <w:tab w:val="left" w:pos="5820"/>
        </w:tabs>
        <w:jc w:val="right"/>
        <w:rPr>
          <w:b/>
          <w:bCs/>
          <w:sz w:val="22"/>
          <w:szCs w:val="22"/>
        </w:rPr>
      </w:pPr>
      <w:r w:rsidRPr="00E82756">
        <w:rPr>
          <w:b/>
          <w:bCs/>
          <w:sz w:val="22"/>
          <w:szCs w:val="22"/>
        </w:rPr>
        <w:lastRenderedPageBreak/>
        <w:t>Załącznik nr 5 do SWZ</w:t>
      </w:r>
    </w:p>
    <w:p w14:paraId="763E2310" w14:textId="77777777" w:rsidR="00E82756" w:rsidRDefault="00E82756" w:rsidP="001C00C0">
      <w:pPr>
        <w:tabs>
          <w:tab w:val="left" w:pos="5820"/>
        </w:tabs>
        <w:rPr>
          <w:sz w:val="22"/>
          <w:szCs w:val="22"/>
        </w:rPr>
      </w:pPr>
    </w:p>
    <w:p w14:paraId="0AFA04C2" w14:textId="22469208" w:rsidR="00E82756" w:rsidRPr="00E82756" w:rsidRDefault="00E82756" w:rsidP="00E82756">
      <w:pPr>
        <w:tabs>
          <w:tab w:val="left" w:pos="5820"/>
        </w:tabs>
        <w:jc w:val="center"/>
        <w:rPr>
          <w:b/>
          <w:bCs/>
          <w:sz w:val="22"/>
          <w:szCs w:val="22"/>
        </w:rPr>
      </w:pPr>
      <w:r w:rsidRPr="00E82756">
        <w:rPr>
          <w:b/>
          <w:bCs/>
          <w:sz w:val="22"/>
          <w:szCs w:val="22"/>
        </w:rPr>
        <w:t>WYKAZ WYKONANYCH USŁUG</w:t>
      </w:r>
    </w:p>
    <w:p w14:paraId="5B673C9D" w14:textId="77777777" w:rsidR="00E82756" w:rsidRDefault="00E82756" w:rsidP="001C00C0">
      <w:pPr>
        <w:tabs>
          <w:tab w:val="left" w:pos="5820"/>
        </w:tabs>
        <w:rPr>
          <w:sz w:val="22"/>
          <w:szCs w:val="22"/>
        </w:rPr>
      </w:pPr>
    </w:p>
    <w:p w14:paraId="52B1D4CC" w14:textId="77777777" w:rsidR="00703E49" w:rsidRDefault="00703E49" w:rsidP="00E82756">
      <w:pPr>
        <w:rPr>
          <w:sz w:val="22"/>
          <w:szCs w:val="22"/>
        </w:rPr>
      </w:pPr>
    </w:p>
    <w:p w14:paraId="5271E71E" w14:textId="77777777" w:rsidR="00703E49" w:rsidRDefault="00703E49" w:rsidP="00E82756">
      <w:pPr>
        <w:rPr>
          <w:sz w:val="22"/>
          <w:szCs w:val="22"/>
        </w:rPr>
      </w:pPr>
    </w:p>
    <w:p w14:paraId="587A150B" w14:textId="0B3D8708" w:rsidR="00E82756" w:rsidRDefault="00E82756" w:rsidP="00E82756">
      <w:pPr>
        <w:rPr>
          <w:b/>
          <w:bCs/>
          <w:sz w:val="22"/>
          <w:szCs w:val="22"/>
        </w:rPr>
      </w:pPr>
      <w:r w:rsidRPr="001C00C0">
        <w:rPr>
          <w:sz w:val="22"/>
          <w:szCs w:val="22"/>
        </w:rPr>
        <w:t xml:space="preserve">Przystępując do udziału w postępowaniu o udzielenie zamówienia publicznego na </w:t>
      </w:r>
      <w:r>
        <w:rPr>
          <w:sz w:val="22"/>
          <w:szCs w:val="22"/>
        </w:rPr>
        <w:t xml:space="preserve">działanie </w:t>
      </w:r>
      <w:r w:rsidRPr="001C00C0">
        <w:rPr>
          <w:sz w:val="22"/>
          <w:szCs w:val="22"/>
        </w:rPr>
        <w:t>pn.</w:t>
      </w:r>
      <w:r>
        <w:rPr>
          <w:sz w:val="22"/>
          <w:szCs w:val="22"/>
        </w:rPr>
        <w:t xml:space="preserve"> </w:t>
      </w:r>
      <w:r w:rsidRPr="001C00C0">
        <w:rPr>
          <w:sz w:val="22"/>
          <w:szCs w:val="22"/>
        </w:rPr>
        <w:t>Zajęcia związane z wyborem kierunku kształcenia i zawodu dla uczniów klas IV</w:t>
      </w:r>
      <w:r w:rsidRPr="00953FBE">
        <w:rPr>
          <w:sz w:val="22"/>
          <w:szCs w:val="22"/>
        </w:rPr>
        <w:t xml:space="preserve">-VIII, w podziale na 3 części, </w:t>
      </w:r>
      <w:r w:rsidRPr="00953FBE">
        <w:rPr>
          <w:b/>
          <w:bCs/>
          <w:sz w:val="22"/>
          <w:szCs w:val="22"/>
        </w:rPr>
        <w:t>oznaczenie sprawy: SP15.330.9.2025</w:t>
      </w:r>
    </w:p>
    <w:p w14:paraId="7FB98E3A" w14:textId="77777777" w:rsidR="00703E49" w:rsidRDefault="00703E49" w:rsidP="00E82756">
      <w:pPr>
        <w:jc w:val="center"/>
        <w:rPr>
          <w:b/>
          <w:bCs/>
          <w:sz w:val="22"/>
          <w:szCs w:val="22"/>
        </w:rPr>
      </w:pPr>
    </w:p>
    <w:p w14:paraId="5E862315" w14:textId="321F8EE4" w:rsidR="00E82756" w:rsidRDefault="00E82756" w:rsidP="00E8275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Część _____________________________</w:t>
      </w:r>
    </w:p>
    <w:p w14:paraId="5AFCBF88" w14:textId="77777777" w:rsidR="00E82756" w:rsidRPr="00953FBE" w:rsidRDefault="00E82756" w:rsidP="00E8275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</w:t>
      </w:r>
      <w:r w:rsidRPr="00953FBE">
        <w:rPr>
          <w:i/>
          <w:iCs/>
          <w:sz w:val="16"/>
          <w:szCs w:val="16"/>
        </w:rPr>
        <w:t>(wybrać właściwe)</w:t>
      </w:r>
    </w:p>
    <w:p w14:paraId="2D4CBB9E" w14:textId="77777777" w:rsidR="00E82756" w:rsidRPr="001C00C0" w:rsidRDefault="00E82756" w:rsidP="00E82756">
      <w:pPr>
        <w:tabs>
          <w:tab w:val="left" w:pos="5820"/>
        </w:tabs>
        <w:rPr>
          <w:sz w:val="22"/>
          <w:szCs w:val="22"/>
        </w:rPr>
      </w:pPr>
    </w:p>
    <w:p w14:paraId="73C675DC" w14:textId="77777777" w:rsidR="00E82756" w:rsidRPr="001C00C0" w:rsidRDefault="00E82756" w:rsidP="00E82756">
      <w:pPr>
        <w:tabs>
          <w:tab w:val="left" w:pos="5820"/>
        </w:tabs>
        <w:jc w:val="center"/>
        <w:rPr>
          <w:sz w:val="22"/>
          <w:szCs w:val="22"/>
        </w:rPr>
      </w:pPr>
      <w:r w:rsidRPr="001C00C0">
        <w:rPr>
          <w:sz w:val="22"/>
          <w:szCs w:val="22"/>
        </w:rPr>
        <w:t>________________________________________________________________________</w:t>
      </w:r>
    </w:p>
    <w:p w14:paraId="1FA4747B" w14:textId="77777777" w:rsidR="00E82756" w:rsidRPr="001C00C0" w:rsidRDefault="00E82756" w:rsidP="00E82756">
      <w:pPr>
        <w:tabs>
          <w:tab w:val="left" w:pos="5820"/>
        </w:tabs>
        <w:jc w:val="center"/>
        <w:rPr>
          <w:sz w:val="18"/>
          <w:szCs w:val="18"/>
        </w:rPr>
      </w:pPr>
      <w:r w:rsidRPr="001C00C0">
        <w:rPr>
          <w:sz w:val="18"/>
          <w:szCs w:val="18"/>
        </w:rPr>
        <w:t>(podać pełną nazwę i adres/siedzibę Wykonawcy)</w:t>
      </w:r>
    </w:p>
    <w:p w14:paraId="60AB9249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6DF749B5" w14:textId="03519D22" w:rsid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Przedkładamy wykaz usług potwierd</w:t>
      </w:r>
      <w:r w:rsidR="00703E49">
        <w:rPr>
          <w:sz w:val="22"/>
          <w:szCs w:val="22"/>
        </w:rPr>
        <w:t xml:space="preserve">zających spełnianie warunków udziału w postępowaniu w zakresie </w:t>
      </w:r>
      <w:r w:rsidRPr="001C00C0">
        <w:rPr>
          <w:sz w:val="22"/>
          <w:szCs w:val="22"/>
        </w:rPr>
        <w:t>zdolności technicznej i zawodowej</w:t>
      </w:r>
      <w:r w:rsidR="00703E49">
        <w:rPr>
          <w:sz w:val="22"/>
          <w:szCs w:val="22"/>
        </w:rPr>
        <w:t xml:space="preserve"> w okresie ostatnich 3 lat przed upływem terminu składania ofert:</w:t>
      </w:r>
    </w:p>
    <w:p w14:paraId="14B12FF5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757C7CDD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779"/>
        <w:gridCol w:w="1985"/>
        <w:gridCol w:w="2409"/>
        <w:gridCol w:w="3311"/>
        <w:gridCol w:w="2122"/>
      </w:tblGrid>
      <w:tr w:rsidR="00703E49" w14:paraId="4962F677" w14:textId="77777777" w:rsidTr="00703E49">
        <w:tc>
          <w:tcPr>
            <w:tcW w:w="779" w:type="dxa"/>
          </w:tcPr>
          <w:p w14:paraId="640E0C66" w14:textId="07ACAF91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03E49">
              <w:rPr>
                <w:b/>
                <w:bCs/>
                <w:sz w:val="22"/>
                <w:szCs w:val="22"/>
              </w:rPr>
              <w:t>Część</w:t>
            </w:r>
          </w:p>
        </w:tc>
        <w:tc>
          <w:tcPr>
            <w:tcW w:w="1985" w:type="dxa"/>
          </w:tcPr>
          <w:p w14:paraId="09FE814C" w14:textId="49EE4F26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03E49">
              <w:rPr>
                <w:b/>
                <w:bCs/>
                <w:sz w:val="22"/>
                <w:szCs w:val="22"/>
              </w:rPr>
              <w:t>Przedmiot usługi</w:t>
            </w:r>
          </w:p>
        </w:tc>
        <w:tc>
          <w:tcPr>
            <w:tcW w:w="2409" w:type="dxa"/>
          </w:tcPr>
          <w:p w14:paraId="51341530" w14:textId="77777777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b/>
                <w:bCs/>
                <w:sz w:val="22"/>
                <w:szCs w:val="22"/>
              </w:rPr>
              <w:t>Data i miejsce realizacji</w:t>
            </w:r>
            <w:r>
              <w:rPr>
                <w:sz w:val="22"/>
                <w:szCs w:val="22"/>
              </w:rPr>
              <w:br/>
            </w:r>
            <w:r w:rsidRPr="00703E49">
              <w:rPr>
                <w:sz w:val="18"/>
                <w:szCs w:val="18"/>
              </w:rPr>
              <w:t>(od dzień/miesiąc/rok</w:t>
            </w:r>
          </w:p>
          <w:p w14:paraId="03B2E4BB" w14:textId="1B75D39D" w:rsidR="00703E49" w:rsidRDefault="00703E49" w:rsidP="00703E49">
            <w:pPr>
              <w:tabs>
                <w:tab w:val="left" w:pos="5820"/>
              </w:tabs>
              <w:jc w:val="center"/>
              <w:rPr>
                <w:sz w:val="22"/>
                <w:szCs w:val="22"/>
              </w:rPr>
            </w:pPr>
            <w:r w:rsidRPr="00703E49">
              <w:rPr>
                <w:sz w:val="18"/>
                <w:szCs w:val="18"/>
              </w:rPr>
              <w:t>do dzień/miesiąc/rok)</w:t>
            </w:r>
          </w:p>
        </w:tc>
        <w:tc>
          <w:tcPr>
            <w:tcW w:w="3311" w:type="dxa"/>
          </w:tcPr>
          <w:p w14:paraId="178379B9" w14:textId="77777777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703E49">
              <w:rPr>
                <w:b/>
                <w:bCs/>
                <w:sz w:val="22"/>
                <w:szCs w:val="22"/>
              </w:rPr>
              <w:t>Podmiot, na rzecz którego usługi te zostały wykonane</w:t>
            </w:r>
          </w:p>
          <w:p w14:paraId="00FD7C2E" w14:textId="42CFAAFF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sz w:val="18"/>
                <w:szCs w:val="18"/>
              </w:rPr>
              <w:t>(pełna nazwa i adres podmiotu będącego stroną umowy)</w:t>
            </w:r>
          </w:p>
        </w:tc>
        <w:tc>
          <w:tcPr>
            <w:tcW w:w="2122" w:type="dxa"/>
          </w:tcPr>
          <w:p w14:paraId="1791A490" w14:textId="506BADE7" w:rsidR="00703E49" w:rsidRDefault="00703E49" w:rsidP="00703E49">
            <w:pPr>
              <w:tabs>
                <w:tab w:val="left" w:pos="5820"/>
              </w:tabs>
              <w:jc w:val="center"/>
              <w:rPr>
                <w:sz w:val="22"/>
                <w:szCs w:val="22"/>
              </w:rPr>
            </w:pPr>
            <w:r w:rsidRPr="00703E49">
              <w:rPr>
                <w:b/>
                <w:bCs/>
                <w:sz w:val="22"/>
                <w:szCs w:val="22"/>
              </w:rPr>
              <w:t xml:space="preserve">Nr załącznika/do Wykazu usług </w:t>
            </w:r>
            <w:r w:rsidRPr="00703E49">
              <w:rPr>
                <w:b/>
                <w:bCs/>
                <w:sz w:val="18"/>
                <w:szCs w:val="18"/>
              </w:rPr>
              <w:t>w</w:t>
            </w:r>
            <w:r w:rsidRPr="00703E49">
              <w:rPr>
                <w:sz w:val="18"/>
                <w:szCs w:val="18"/>
              </w:rPr>
              <w:t xml:space="preserve"> postaci</w:t>
            </w:r>
            <w:r>
              <w:rPr>
                <w:sz w:val="18"/>
                <w:szCs w:val="18"/>
              </w:rPr>
              <w:t xml:space="preserve"> dowodu określającego czy te usługi zostały wykonane należycie (np. referencje)</w:t>
            </w:r>
          </w:p>
        </w:tc>
      </w:tr>
      <w:tr w:rsidR="00703E49" w:rsidRPr="00703E49" w14:paraId="5FDC8869" w14:textId="77777777" w:rsidTr="00703E49">
        <w:tc>
          <w:tcPr>
            <w:tcW w:w="779" w:type="dxa"/>
          </w:tcPr>
          <w:p w14:paraId="74960383" w14:textId="06D805A7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14:paraId="3A11BDAA" w14:textId="285D7F15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14:paraId="55A5ED03" w14:textId="25E110F0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sz w:val="18"/>
                <w:szCs w:val="18"/>
              </w:rPr>
              <w:t>3</w:t>
            </w:r>
          </w:p>
        </w:tc>
        <w:tc>
          <w:tcPr>
            <w:tcW w:w="3311" w:type="dxa"/>
          </w:tcPr>
          <w:p w14:paraId="59826627" w14:textId="7BA7587E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sz w:val="18"/>
                <w:szCs w:val="18"/>
              </w:rPr>
              <w:t>4</w:t>
            </w:r>
          </w:p>
        </w:tc>
        <w:tc>
          <w:tcPr>
            <w:tcW w:w="2122" w:type="dxa"/>
          </w:tcPr>
          <w:p w14:paraId="7A95CCBE" w14:textId="5DFADE52" w:rsidR="00703E49" w:rsidRPr="00703E49" w:rsidRDefault="00703E49" w:rsidP="00703E49">
            <w:pPr>
              <w:tabs>
                <w:tab w:val="left" w:pos="5820"/>
              </w:tabs>
              <w:jc w:val="center"/>
              <w:rPr>
                <w:sz w:val="18"/>
                <w:szCs w:val="18"/>
              </w:rPr>
            </w:pPr>
            <w:r w:rsidRPr="00703E49">
              <w:rPr>
                <w:sz w:val="18"/>
                <w:szCs w:val="18"/>
              </w:rPr>
              <w:t>5</w:t>
            </w:r>
          </w:p>
        </w:tc>
      </w:tr>
      <w:tr w:rsidR="00703E49" w14:paraId="49E2607F" w14:textId="77777777" w:rsidTr="00703E49">
        <w:tc>
          <w:tcPr>
            <w:tcW w:w="779" w:type="dxa"/>
          </w:tcPr>
          <w:p w14:paraId="2A6A19DC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436ECE1C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0CE5E310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311" w:type="dxa"/>
          </w:tcPr>
          <w:p w14:paraId="6A449CF3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122" w:type="dxa"/>
          </w:tcPr>
          <w:p w14:paraId="654602B2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</w:tr>
      <w:tr w:rsidR="00703E49" w14:paraId="403C10D6" w14:textId="77777777" w:rsidTr="00703E49">
        <w:tc>
          <w:tcPr>
            <w:tcW w:w="779" w:type="dxa"/>
          </w:tcPr>
          <w:p w14:paraId="0C9CCF51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76CA0E78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409A0CB4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311" w:type="dxa"/>
          </w:tcPr>
          <w:p w14:paraId="70E619A6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122" w:type="dxa"/>
          </w:tcPr>
          <w:p w14:paraId="4672E15A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</w:tr>
      <w:tr w:rsidR="00703E49" w14:paraId="44D23B10" w14:textId="77777777" w:rsidTr="00703E49">
        <w:tc>
          <w:tcPr>
            <w:tcW w:w="779" w:type="dxa"/>
          </w:tcPr>
          <w:p w14:paraId="5B5EC519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5DBC2460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14:paraId="15CC5DFB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311" w:type="dxa"/>
          </w:tcPr>
          <w:p w14:paraId="5C3E1743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2122" w:type="dxa"/>
          </w:tcPr>
          <w:p w14:paraId="550F3E34" w14:textId="77777777" w:rsidR="00703E49" w:rsidRDefault="00703E49" w:rsidP="00703E49">
            <w:pPr>
              <w:tabs>
                <w:tab w:val="left" w:pos="5820"/>
              </w:tabs>
              <w:spacing w:line="480" w:lineRule="auto"/>
              <w:rPr>
                <w:sz w:val="22"/>
                <w:szCs w:val="22"/>
              </w:rPr>
            </w:pPr>
          </w:p>
        </w:tc>
      </w:tr>
    </w:tbl>
    <w:p w14:paraId="7DD74C91" w14:textId="77777777" w:rsidR="00703E49" w:rsidRPr="001C00C0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3BA107CE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6CFC4AAC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41B5B800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60E96763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65C3C091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477876D4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2EEFC1CD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48A58C27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6EE265A7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2AB948D5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297DF9F4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2B8C9A61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64ACECE8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5C6AA887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07C53B30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2033661B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198F21EA" w14:textId="347C50C5" w:rsidR="001C00C0" w:rsidRPr="001C00C0" w:rsidRDefault="001C00C0" w:rsidP="001C00C0">
      <w:pPr>
        <w:tabs>
          <w:tab w:val="left" w:pos="5820"/>
        </w:tabs>
        <w:rPr>
          <w:sz w:val="22"/>
          <w:szCs w:val="22"/>
        </w:rPr>
      </w:pPr>
      <w:r w:rsidRPr="001C00C0">
        <w:rPr>
          <w:sz w:val="22"/>
          <w:szCs w:val="22"/>
        </w:rPr>
        <w:t>Data: _______________________</w:t>
      </w:r>
    </w:p>
    <w:p w14:paraId="462B11D6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36D3A7E4" w14:textId="77777777" w:rsidR="00703E49" w:rsidRDefault="00703E49" w:rsidP="001C00C0">
      <w:pPr>
        <w:tabs>
          <w:tab w:val="left" w:pos="5820"/>
        </w:tabs>
        <w:rPr>
          <w:sz w:val="22"/>
          <w:szCs w:val="22"/>
        </w:rPr>
      </w:pPr>
    </w:p>
    <w:p w14:paraId="4E5EF511" w14:textId="77777777" w:rsidR="00527CFD" w:rsidRDefault="00527CFD" w:rsidP="00703E49">
      <w:pPr>
        <w:tabs>
          <w:tab w:val="left" w:pos="5820"/>
        </w:tabs>
        <w:jc w:val="right"/>
        <w:rPr>
          <w:b/>
          <w:bCs/>
          <w:sz w:val="22"/>
          <w:szCs w:val="22"/>
        </w:rPr>
      </w:pPr>
    </w:p>
    <w:sectPr w:rsidR="00527CFD" w:rsidSect="009A3DE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7C4FC" w14:textId="77777777" w:rsidR="00965571" w:rsidRDefault="00965571">
      <w:r>
        <w:separator/>
      </w:r>
    </w:p>
  </w:endnote>
  <w:endnote w:type="continuationSeparator" w:id="0">
    <w:p w14:paraId="1B1A8228" w14:textId="77777777" w:rsidR="00965571" w:rsidRDefault="0096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81EB3" w14:textId="5B79A231" w:rsidR="001C00C0" w:rsidRPr="001C00C0" w:rsidRDefault="001C00C0" w:rsidP="001C00C0">
    <w:pPr>
      <w:jc w:val="center"/>
    </w:pPr>
    <w:r w:rsidRPr="001C00C0">
      <w:t xml:space="preserve">Projekt </w:t>
    </w:r>
    <w:proofErr w:type="spellStart"/>
    <w:r w:rsidRPr="001C00C0">
      <w:t>pn</w:t>
    </w:r>
    <w:proofErr w:type="spellEnd"/>
    <w:r w:rsidRPr="001C00C0">
      <w:t>."Edukacja dla wszystkich</w:t>
    </w:r>
    <w:r>
      <w:t xml:space="preserve"> =</w:t>
    </w:r>
    <w:r w:rsidRPr="001C00C0">
      <w:t xml:space="preserve"> wysoka jakość kształcenia" realizowany jest z dofinansowaniem Unii Europejskiej</w:t>
    </w:r>
    <w:r>
      <w:t xml:space="preserve"> </w:t>
    </w:r>
    <w:r w:rsidRPr="001C00C0">
      <w:t>w ramach : Fundusze Europejskie dla Śląskiego</w:t>
    </w:r>
    <w:r>
      <w:t xml:space="preserve"> </w:t>
    </w:r>
    <w:r w:rsidRPr="001C00C0">
      <w:t>2021-2027 (Europejski Fundusz Społeczny+)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20A45" w14:textId="77777777" w:rsidR="00965571" w:rsidRDefault="00965571">
      <w:r>
        <w:separator/>
      </w:r>
    </w:p>
  </w:footnote>
  <w:footnote w:type="continuationSeparator" w:id="0">
    <w:p w14:paraId="4573AC0E" w14:textId="77777777" w:rsidR="00965571" w:rsidRDefault="0096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3A45B" w14:textId="42B38433" w:rsidR="00A77D58" w:rsidRDefault="004472EB" w:rsidP="00857ECF">
    <w:pPr>
      <w:jc w:val="center"/>
      <w:rPr>
        <w:noProof/>
      </w:rPr>
    </w:pPr>
    <w:r>
      <w:rPr>
        <w:noProof/>
      </w:rPr>
      <w:pict w14:anchorId="3CDF5C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" o:spid="_x0000_i1025" type="#_x0000_t75" style="width:452.85pt;height:48.1pt;visibility:visible;mso-wrap-style:square">
          <v:imagedata r:id="rId1" o:title=""/>
        </v:shape>
      </w:pict>
    </w:r>
  </w:p>
  <w:p w14:paraId="5C3B77E8" w14:textId="77777777" w:rsidR="00857ECF" w:rsidRDefault="00857ECF" w:rsidP="00857ECF">
    <w:pPr>
      <w:jc w:val="center"/>
      <w:rPr>
        <w:noProof/>
      </w:rPr>
    </w:pPr>
  </w:p>
  <w:p w14:paraId="2F89328B" w14:textId="77777777" w:rsidR="00FC3438" w:rsidRDefault="00FC3438" w:rsidP="00FC3438">
    <w:pPr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A08D72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pStyle w:val="Nagwek2"/>
      <w:lvlText w:val="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18"/>
        <w:szCs w:val="18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A346348"/>
    <w:name w:val="WW8Num1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18"/>
        <w:szCs w:val="18"/>
      </w:rPr>
    </w:lvl>
  </w:abstractNum>
  <w:abstractNum w:abstractNumId="2" w15:restartNumberingAfterBreak="0">
    <w:nsid w:val="00000003"/>
    <w:multiLevelType w:val="singleLevel"/>
    <w:tmpl w:val="2016621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D5C0E7B2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340" w:hanging="36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7" w15:restartNumberingAfterBreak="0">
    <w:nsid w:val="00000008"/>
    <w:multiLevelType w:val="singleLevel"/>
    <w:tmpl w:val="20920184"/>
    <w:name w:val="WW8Num7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FC9810B4"/>
    <w:name w:val="WW8Num8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9B0135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0"/>
    <w:multiLevelType w:val="singleLevel"/>
    <w:tmpl w:val="BF884BB6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16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ascii="Arial" w:eastAsia="Times New Roman" w:hAnsi="Arial" w:cs="Arial"/>
        <w:i w:val="0"/>
        <w:sz w:val="18"/>
        <w:szCs w:val="18"/>
      </w:rPr>
    </w:lvl>
    <w:lvl w:ilvl="2">
      <w:start w:val="1"/>
      <w:numFmt w:val="bullet"/>
      <w:lvlText w:val="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  <w:i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00000013"/>
    <w:multiLevelType w:val="multi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708"/>
        </w:tabs>
        <w:ind w:left="108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CADCFE7A"/>
    <w:name w:val="WW8Num19"/>
    <w:lvl w:ilvl="0">
      <w:start w:val="1"/>
      <w:numFmt w:val="decimal"/>
      <w:lvlText w:val="%1."/>
      <w:lvlJc w:val="left"/>
      <w:pPr>
        <w:tabs>
          <w:tab w:val="num" w:pos="1275"/>
        </w:tabs>
        <w:ind w:left="1352" w:hanging="360"/>
      </w:pPr>
      <w:rPr>
        <w:i w:val="0"/>
      </w:rPr>
    </w:lvl>
    <w:lvl w:ilvl="1">
      <w:start w:val="1"/>
      <w:numFmt w:val="bullet"/>
      <w:lvlText w:val=""/>
      <w:lvlJc w:val="left"/>
      <w:pPr>
        <w:tabs>
          <w:tab w:val="num" w:pos="2007"/>
        </w:tabs>
        <w:ind w:left="2007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ascii="Arial" w:hAnsi="Arial" w:cs="Arial"/>
        <w:sz w:val="18"/>
        <w:szCs w:val="18"/>
      </w:rPr>
    </w:lvl>
    <w:lvl w:ilvl="3">
      <w:start w:val="1"/>
      <w:numFmt w:val="bullet"/>
      <w:lvlText w:val="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0000016"/>
    <w:multiLevelType w:val="singleLevel"/>
    <w:tmpl w:val="AF025818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08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4" w15:restartNumberingAfterBreak="0">
    <w:nsid w:val="00000019"/>
    <w:multiLevelType w:val="singleLevel"/>
    <w:tmpl w:val="80E8C8C0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25" w15:restartNumberingAfterBreak="0">
    <w:nsid w:val="0000001A"/>
    <w:multiLevelType w:val="multilevel"/>
    <w:tmpl w:val="0000001A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30" w:hanging="360"/>
      </w:pPr>
      <w:rPr>
        <w:rFonts w:eastAsia="Times New Roman" w:hint="default"/>
        <w:i w:val="0"/>
        <w:sz w:val="18"/>
      </w:rPr>
    </w:lvl>
    <w:lvl w:ilvl="1">
      <w:start w:val="1"/>
      <w:numFmt w:val="bullet"/>
      <w:lvlText w:val=""/>
      <w:lvlJc w:val="left"/>
      <w:pPr>
        <w:tabs>
          <w:tab w:val="num" w:pos="0"/>
        </w:tabs>
        <w:ind w:left="155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2">
      <w:start w:val="1"/>
      <w:numFmt w:val="bullet"/>
      <w:lvlText w:val=""/>
      <w:lvlJc w:val="left"/>
      <w:pPr>
        <w:tabs>
          <w:tab w:val="num" w:pos="0"/>
        </w:tabs>
        <w:ind w:left="2270" w:hanging="180"/>
      </w:pPr>
      <w:rPr>
        <w:rFonts w:ascii="Symbol" w:hAnsi="Symbol" w:cs="Symbol" w:hint="default"/>
        <w:b w:val="0"/>
        <w:i w:val="0"/>
        <w:sz w:val="18"/>
        <w:szCs w:val="18"/>
      </w:rPr>
    </w:lvl>
    <w:lvl w:ilvl="3">
      <w:start w:val="1"/>
      <w:numFmt w:val="bullet"/>
      <w:lvlText w:val=""/>
      <w:lvlJc w:val="left"/>
      <w:pPr>
        <w:tabs>
          <w:tab w:val="num" w:pos="708"/>
        </w:tabs>
        <w:ind w:left="299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90" w:hanging="180"/>
      </w:pPr>
    </w:lvl>
  </w:abstractNum>
  <w:abstractNum w:abstractNumId="26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  <w:sz w:val="18"/>
        <w:szCs w:val="18"/>
      </w:rPr>
    </w:lvl>
  </w:abstractNum>
  <w:abstractNum w:abstractNumId="27" w15:restartNumberingAfterBreak="0">
    <w:nsid w:val="0000001C"/>
    <w:multiLevelType w:val="singleLevel"/>
    <w:tmpl w:val="EA72BB6A"/>
    <w:name w:val="WW8Num27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28"/>
    <w:lvl w:ilvl="0">
      <w:start w:val="1"/>
      <w:numFmt w:val="bullet"/>
      <w:suff w:val="space"/>
      <w:lvlText w:val=""/>
      <w:lvlJc w:val="left"/>
      <w:pPr>
        <w:tabs>
          <w:tab w:val="num" w:pos="0"/>
        </w:tabs>
        <w:ind w:left="0" w:firstLine="720"/>
      </w:pPr>
      <w:rPr>
        <w:rFonts w:ascii="Symbol" w:hAnsi="Symbol" w:cs="Symbol" w:hint="default"/>
        <w:b w:val="0"/>
        <w:i w:val="0"/>
        <w:sz w:val="18"/>
        <w:szCs w:val="18"/>
      </w:rPr>
    </w:lvl>
  </w:abstractNum>
  <w:abstractNum w:abstractNumId="29" w15:restartNumberingAfterBreak="0">
    <w:nsid w:val="0000001E"/>
    <w:multiLevelType w:val="multi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803" w:hanging="360"/>
      </w:pPr>
      <w:rPr>
        <w:rFonts w:hint="default"/>
      </w:rPr>
    </w:lvl>
  </w:abstractNum>
  <w:abstractNum w:abstractNumId="3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3" w15:restartNumberingAfterBreak="0">
    <w:nsid w:val="00000022"/>
    <w:multiLevelType w:val="singleLevel"/>
    <w:tmpl w:val="00000022"/>
    <w:name w:val="WW8Num33"/>
    <w:lvl w:ilvl="0">
      <w:numFmt w:val="bullet"/>
      <w:lvlText w:val=""/>
      <w:lvlJc w:val="left"/>
      <w:pPr>
        <w:tabs>
          <w:tab w:val="num" w:pos="708"/>
        </w:tabs>
        <w:ind w:left="720" w:hanging="360"/>
      </w:pPr>
      <w:rPr>
        <w:rFonts w:ascii="Symbol" w:hAnsi="Symbol" w:cs="Arial" w:hint="default"/>
      </w:rPr>
    </w:lvl>
  </w:abstractNum>
  <w:abstractNum w:abstractNumId="34" w15:restartNumberingAfterBreak="0">
    <w:nsid w:val="00000023"/>
    <w:multiLevelType w:val="singleLevel"/>
    <w:tmpl w:val="00000023"/>
    <w:name w:val="WW8Num34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sz w:val="18"/>
        <w:szCs w:val="18"/>
      </w:rPr>
    </w:lvl>
  </w:abstractNum>
  <w:abstractNum w:abstractNumId="35" w15:restartNumberingAfterBreak="0">
    <w:nsid w:val="00000024"/>
    <w:multiLevelType w:val="singleLevel"/>
    <w:tmpl w:val="00000024"/>
    <w:name w:val="WW8Num35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25"/>
    <w:multiLevelType w:val="singleLevel"/>
    <w:tmpl w:val="00000025"/>
    <w:name w:val="WW8Num36"/>
    <w:lvl w:ilvl="0">
      <w:start w:val="1"/>
      <w:numFmt w:val="bullet"/>
      <w:lvlText w:val="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b w:val="0"/>
        <w:i w:val="0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63E38AC"/>
    <w:multiLevelType w:val="multilevel"/>
    <w:tmpl w:val="D9F0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05B1E06"/>
    <w:multiLevelType w:val="hybridMultilevel"/>
    <w:tmpl w:val="E28CA77A"/>
    <w:lvl w:ilvl="0" w:tplc="0000001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12">
      <w:start w:val="1"/>
      <w:numFmt w:val="bullet"/>
      <w:lvlText w:val=""/>
      <w:lvlJc w:val="left"/>
      <w:pPr>
        <w:ind w:left="2160" w:hanging="360"/>
      </w:pPr>
      <w:rPr>
        <w:rFonts w:ascii="Symbol" w:hAnsi="Symbol" w:cs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4769A3"/>
    <w:multiLevelType w:val="hybridMultilevel"/>
    <w:tmpl w:val="B2307422"/>
    <w:lvl w:ilvl="0" w:tplc="00000012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B971AD"/>
    <w:multiLevelType w:val="singleLevel"/>
    <w:tmpl w:val="EA34634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18"/>
        <w:szCs w:val="18"/>
      </w:rPr>
    </w:lvl>
  </w:abstractNum>
  <w:abstractNum w:abstractNumId="42" w15:restartNumberingAfterBreak="0">
    <w:nsid w:val="16480FBC"/>
    <w:multiLevelType w:val="hybridMultilevel"/>
    <w:tmpl w:val="910E6414"/>
    <w:lvl w:ilvl="0" w:tplc="00000027">
      <w:start w:val="1"/>
      <w:numFmt w:val="bullet"/>
      <w:lvlText w:val=""/>
      <w:lvlJc w:val="left"/>
      <w:pPr>
        <w:ind w:left="1528" w:hanging="360"/>
      </w:pPr>
      <w:rPr>
        <w:rFonts w:ascii="Symbol" w:hAnsi="Symbol" w:cs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43" w15:restartNumberingAfterBreak="0">
    <w:nsid w:val="1BB529E7"/>
    <w:multiLevelType w:val="hybridMultilevel"/>
    <w:tmpl w:val="9B34B6E2"/>
    <w:lvl w:ilvl="0" w:tplc="0000001E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9431CB1"/>
    <w:multiLevelType w:val="hybridMultilevel"/>
    <w:tmpl w:val="EA86DEDA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DC17A50"/>
    <w:multiLevelType w:val="hybridMultilevel"/>
    <w:tmpl w:val="3C5ABEAE"/>
    <w:lvl w:ilvl="0" w:tplc="00000007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E108C4"/>
    <w:multiLevelType w:val="hybridMultilevel"/>
    <w:tmpl w:val="FB9AD630"/>
    <w:lvl w:ilvl="0" w:tplc="00000007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C621EE"/>
    <w:multiLevelType w:val="singleLevel"/>
    <w:tmpl w:val="00000008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48" w15:restartNumberingAfterBreak="0">
    <w:nsid w:val="3BCD6A39"/>
    <w:multiLevelType w:val="hybridMultilevel"/>
    <w:tmpl w:val="AEDE017E"/>
    <w:lvl w:ilvl="0" w:tplc="00000025">
      <w:numFmt w:val="bullet"/>
      <w:lvlText w:val=""/>
      <w:lvlJc w:val="left"/>
      <w:pPr>
        <w:ind w:left="720" w:hanging="360"/>
      </w:pPr>
      <w:rPr>
        <w:rFonts w:ascii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EB1E18"/>
    <w:multiLevelType w:val="hybridMultilevel"/>
    <w:tmpl w:val="C2E67B76"/>
    <w:lvl w:ilvl="0" w:tplc="13E0BE8E">
      <w:start w:val="4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FA1C46"/>
    <w:multiLevelType w:val="hybridMultilevel"/>
    <w:tmpl w:val="C39E0348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DA03993"/>
    <w:multiLevelType w:val="hybridMultilevel"/>
    <w:tmpl w:val="FC642310"/>
    <w:lvl w:ilvl="0" w:tplc="00000025">
      <w:start w:val="1"/>
      <w:numFmt w:val="bullet"/>
      <w:lvlText w:val=""/>
      <w:lvlJc w:val="left"/>
      <w:pPr>
        <w:ind w:left="1358" w:hanging="360"/>
      </w:pPr>
      <w:rPr>
        <w:rFonts w:ascii="Symbol" w:hAnsi="Symbol" w:cs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2" w15:restartNumberingAfterBreak="0">
    <w:nsid w:val="58476932"/>
    <w:multiLevelType w:val="hybridMultilevel"/>
    <w:tmpl w:val="7438F094"/>
    <w:lvl w:ilvl="0" w:tplc="7B62CC2E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13B72A0"/>
    <w:multiLevelType w:val="hybridMultilevel"/>
    <w:tmpl w:val="3E4AFCB6"/>
    <w:lvl w:ilvl="0" w:tplc="7596566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3A87F98"/>
    <w:multiLevelType w:val="hybridMultilevel"/>
    <w:tmpl w:val="7368C7E6"/>
    <w:lvl w:ilvl="0" w:tplc="0000001E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6575014C"/>
    <w:multiLevelType w:val="hybridMultilevel"/>
    <w:tmpl w:val="CE16CF06"/>
    <w:lvl w:ilvl="0" w:tplc="00000022">
      <w:numFmt w:val="bullet"/>
      <w:lvlText w:val=""/>
      <w:lvlJc w:val="left"/>
      <w:pPr>
        <w:ind w:left="720" w:hanging="360"/>
      </w:pPr>
      <w:rPr>
        <w:rFonts w:ascii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A56C2B"/>
    <w:multiLevelType w:val="hybridMultilevel"/>
    <w:tmpl w:val="058E852C"/>
    <w:lvl w:ilvl="0" w:tplc="0000001D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C46B3E"/>
    <w:multiLevelType w:val="hybridMultilevel"/>
    <w:tmpl w:val="F2CC1A8C"/>
    <w:lvl w:ilvl="0" w:tplc="00000003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E086E94"/>
    <w:multiLevelType w:val="hybridMultilevel"/>
    <w:tmpl w:val="330EE760"/>
    <w:lvl w:ilvl="0" w:tplc="A3989C0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607159"/>
    <w:multiLevelType w:val="hybridMultilevel"/>
    <w:tmpl w:val="75F25A60"/>
    <w:lvl w:ilvl="0" w:tplc="0000001E">
      <w:start w:val="1"/>
      <w:numFmt w:val="bullet"/>
      <w:lvlText w:val=""/>
      <w:lvlJc w:val="left"/>
      <w:pPr>
        <w:ind w:left="971" w:hanging="360"/>
      </w:pPr>
      <w:rPr>
        <w:rFonts w:ascii="Symbol" w:hAnsi="Symbol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1" w:hanging="360"/>
      </w:pPr>
      <w:rPr>
        <w:rFonts w:ascii="Wingdings" w:hAnsi="Wingdings" w:hint="default"/>
      </w:rPr>
    </w:lvl>
  </w:abstractNum>
  <w:abstractNum w:abstractNumId="60" w15:restartNumberingAfterBreak="0">
    <w:nsid w:val="74676FCF"/>
    <w:multiLevelType w:val="multilevel"/>
    <w:tmpl w:val="6E1488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754E0F44"/>
    <w:multiLevelType w:val="hybridMultilevel"/>
    <w:tmpl w:val="4EB6150C"/>
    <w:lvl w:ilvl="0" w:tplc="E28E15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DC5DCF"/>
    <w:multiLevelType w:val="hybridMultilevel"/>
    <w:tmpl w:val="235CCECA"/>
    <w:lvl w:ilvl="0" w:tplc="00000005">
      <w:start w:val="1"/>
      <w:numFmt w:val="bullet"/>
      <w:lvlText w:val=""/>
      <w:lvlJc w:val="left"/>
      <w:pPr>
        <w:ind w:left="16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3" w15:restartNumberingAfterBreak="0">
    <w:nsid w:val="792D165B"/>
    <w:multiLevelType w:val="multilevel"/>
    <w:tmpl w:val="CA2C79B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  <w:lang w:val="pl-PL" w:eastAsia="pl-PL"/>
      </w:rPr>
    </w:lvl>
    <w:lvl w:ilvl="1">
      <w:start w:val="1"/>
      <w:numFmt w:val="bullet"/>
      <w:lvlText w:val="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  <w:b w:val="0"/>
        <w:i w:val="0"/>
        <w:sz w:val="18"/>
        <w:szCs w:val="18"/>
        <w:lang w:val="pl-PL" w:eastAsia="pl-PL"/>
      </w:rPr>
    </w:lvl>
    <w:lvl w:ilvl="2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hAnsi="Symbol" w:cs="Arial" w:hint="default"/>
        <w:b w:val="0"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hint="default"/>
        <w:strike w:val="0"/>
        <w:dstrike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E95648B"/>
    <w:multiLevelType w:val="hybridMultilevel"/>
    <w:tmpl w:val="F18C4800"/>
    <w:lvl w:ilvl="0" w:tplc="82C0843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93558">
    <w:abstractNumId w:val="0"/>
  </w:num>
  <w:num w:numId="2" w16cid:durableId="1732268933">
    <w:abstractNumId w:val="1"/>
  </w:num>
  <w:num w:numId="3" w16cid:durableId="637415400">
    <w:abstractNumId w:val="2"/>
  </w:num>
  <w:num w:numId="4" w16cid:durableId="2081365142">
    <w:abstractNumId w:val="3"/>
  </w:num>
  <w:num w:numId="5" w16cid:durableId="1736857607">
    <w:abstractNumId w:val="4"/>
  </w:num>
  <w:num w:numId="6" w16cid:durableId="457189314">
    <w:abstractNumId w:val="5"/>
  </w:num>
  <w:num w:numId="7" w16cid:durableId="1119685015">
    <w:abstractNumId w:val="6"/>
  </w:num>
  <w:num w:numId="8" w16cid:durableId="366298159">
    <w:abstractNumId w:val="7"/>
  </w:num>
  <w:num w:numId="9" w16cid:durableId="316225106">
    <w:abstractNumId w:val="8"/>
  </w:num>
  <w:num w:numId="10" w16cid:durableId="733086651">
    <w:abstractNumId w:val="9"/>
  </w:num>
  <w:num w:numId="11" w16cid:durableId="1613050047">
    <w:abstractNumId w:val="10"/>
  </w:num>
  <w:num w:numId="12" w16cid:durableId="1061290157">
    <w:abstractNumId w:val="11"/>
  </w:num>
  <w:num w:numId="13" w16cid:durableId="2099056417">
    <w:abstractNumId w:val="12"/>
  </w:num>
  <w:num w:numId="14" w16cid:durableId="465898880">
    <w:abstractNumId w:val="13"/>
  </w:num>
  <w:num w:numId="15" w16cid:durableId="314145847">
    <w:abstractNumId w:val="14"/>
  </w:num>
  <w:num w:numId="16" w16cid:durableId="13700401">
    <w:abstractNumId w:val="15"/>
  </w:num>
  <w:num w:numId="17" w16cid:durableId="1140612496">
    <w:abstractNumId w:val="16"/>
  </w:num>
  <w:num w:numId="18" w16cid:durableId="1102335484">
    <w:abstractNumId w:val="17"/>
  </w:num>
  <w:num w:numId="19" w16cid:durableId="849875986">
    <w:abstractNumId w:val="18"/>
  </w:num>
  <w:num w:numId="20" w16cid:durableId="1389963360">
    <w:abstractNumId w:val="19"/>
  </w:num>
  <w:num w:numId="21" w16cid:durableId="179899422">
    <w:abstractNumId w:val="20"/>
  </w:num>
  <w:num w:numId="22" w16cid:durableId="1030765910">
    <w:abstractNumId w:val="21"/>
  </w:num>
  <w:num w:numId="23" w16cid:durableId="754132586">
    <w:abstractNumId w:val="22"/>
  </w:num>
  <w:num w:numId="24" w16cid:durableId="1706903523">
    <w:abstractNumId w:val="23"/>
  </w:num>
  <w:num w:numId="25" w16cid:durableId="786193502">
    <w:abstractNumId w:val="24"/>
  </w:num>
  <w:num w:numId="26" w16cid:durableId="805507777">
    <w:abstractNumId w:val="25"/>
  </w:num>
  <w:num w:numId="27" w16cid:durableId="901062302">
    <w:abstractNumId w:val="26"/>
  </w:num>
  <w:num w:numId="28" w16cid:durableId="820001098">
    <w:abstractNumId w:val="27"/>
  </w:num>
  <w:num w:numId="29" w16cid:durableId="1912809354">
    <w:abstractNumId w:val="28"/>
  </w:num>
  <w:num w:numId="30" w16cid:durableId="761218712">
    <w:abstractNumId w:val="29"/>
  </w:num>
  <w:num w:numId="31" w16cid:durableId="76291420">
    <w:abstractNumId w:val="30"/>
  </w:num>
  <w:num w:numId="32" w16cid:durableId="921913593">
    <w:abstractNumId w:val="31"/>
  </w:num>
  <w:num w:numId="33" w16cid:durableId="2093118116">
    <w:abstractNumId w:val="32"/>
  </w:num>
  <w:num w:numId="34" w16cid:durableId="419714906">
    <w:abstractNumId w:val="33"/>
  </w:num>
  <w:num w:numId="35" w16cid:durableId="833187372">
    <w:abstractNumId w:val="34"/>
  </w:num>
  <w:num w:numId="36" w16cid:durableId="582380129">
    <w:abstractNumId w:val="35"/>
  </w:num>
  <w:num w:numId="37" w16cid:durableId="2040929538">
    <w:abstractNumId w:val="36"/>
  </w:num>
  <w:num w:numId="38" w16cid:durableId="1279029697">
    <w:abstractNumId w:val="44"/>
  </w:num>
  <w:num w:numId="39" w16cid:durableId="1950121799">
    <w:abstractNumId w:val="50"/>
  </w:num>
  <w:num w:numId="40" w16cid:durableId="167448026">
    <w:abstractNumId w:val="59"/>
  </w:num>
  <w:num w:numId="41" w16cid:durableId="870335609">
    <w:abstractNumId w:val="54"/>
  </w:num>
  <w:num w:numId="42" w16cid:durableId="975839835">
    <w:abstractNumId w:val="60"/>
  </w:num>
  <w:num w:numId="43" w16cid:durableId="782765181">
    <w:abstractNumId w:val="45"/>
  </w:num>
  <w:num w:numId="44" w16cid:durableId="1185558540">
    <w:abstractNumId w:val="63"/>
  </w:num>
  <w:num w:numId="45" w16cid:durableId="2087727300">
    <w:abstractNumId w:val="40"/>
  </w:num>
  <w:num w:numId="46" w16cid:durableId="1435203085">
    <w:abstractNumId w:val="39"/>
  </w:num>
  <w:num w:numId="47" w16cid:durableId="97532850">
    <w:abstractNumId w:val="42"/>
  </w:num>
  <w:num w:numId="48" w16cid:durableId="521667404">
    <w:abstractNumId w:val="57"/>
  </w:num>
  <w:num w:numId="49" w16cid:durableId="379784993">
    <w:abstractNumId w:val="51"/>
  </w:num>
  <w:num w:numId="50" w16cid:durableId="272514146">
    <w:abstractNumId w:val="43"/>
  </w:num>
  <w:num w:numId="51" w16cid:durableId="2043894888">
    <w:abstractNumId w:val="56"/>
  </w:num>
  <w:num w:numId="52" w16cid:durableId="995836807">
    <w:abstractNumId w:val="46"/>
  </w:num>
  <w:num w:numId="53" w16cid:durableId="34896260">
    <w:abstractNumId w:val="47"/>
  </w:num>
  <w:num w:numId="54" w16cid:durableId="943222770">
    <w:abstractNumId w:val="37"/>
  </w:num>
  <w:num w:numId="55" w16cid:durableId="1597403297">
    <w:abstractNumId w:val="55"/>
  </w:num>
  <w:num w:numId="56" w16cid:durableId="1659260677">
    <w:abstractNumId w:val="48"/>
  </w:num>
  <w:num w:numId="57" w16cid:durableId="1288466432">
    <w:abstractNumId w:val="41"/>
  </w:num>
  <w:num w:numId="58" w16cid:durableId="577593443">
    <w:abstractNumId w:val="62"/>
  </w:num>
  <w:num w:numId="59" w16cid:durableId="583298834">
    <w:abstractNumId w:val="38"/>
  </w:num>
  <w:num w:numId="60" w16cid:durableId="2012022969">
    <w:abstractNumId w:val="58"/>
  </w:num>
  <w:num w:numId="61" w16cid:durableId="290670621">
    <w:abstractNumId w:val="53"/>
  </w:num>
  <w:num w:numId="62" w16cid:durableId="752432380">
    <w:abstractNumId w:val="61"/>
  </w:num>
  <w:num w:numId="63" w16cid:durableId="2053309160">
    <w:abstractNumId w:val="52"/>
  </w:num>
  <w:num w:numId="64" w16cid:durableId="1568493187">
    <w:abstractNumId w:val="64"/>
  </w:num>
  <w:num w:numId="65" w16cid:durableId="574389796">
    <w:abstractNumId w:val="4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6500"/>
    <w:rsid w:val="000044DE"/>
    <w:rsid w:val="000066E5"/>
    <w:rsid w:val="00017B43"/>
    <w:rsid w:val="00023663"/>
    <w:rsid w:val="00026ACE"/>
    <w:rsid w:val="00037915"/>
    <w:rsid w:val="00040B25"/>
    <w:rsid w:val="0006154A"/>
    <w:rsid w:val="00066FCE"/>
    <w:rsid w:val="00095AC7"/>
    <w:rsid w:val="000A3D67"/>
    <w:rsid w:val="000A5809"/>
    <w:rsid w:val="000D43B4"/>
    <w:rsid w:val="000F229A"/>
    <w:rsid w:val="000F4292"/>
    <w:rsid w:val="00103004"/>
    <w:rsid w:val="00103400"/>
    <w:rsid w:val="00112AD7"/>
    <w:rsid w:val="00132D51"/>
    <w:rsid w:val="00141F30"/>
    <w:rsid w:val="0015426A"/>
    <w:rsid w:val="00154CC7"/>
    <w:rsid w:val="00161077"/>
    <w:rsid w:val="00164269"/>
    <w:rsid w:val="00164C45"/>
    <w:rsid w:val="001910D2"/>
    <w:rsid w:val="00191D36"/>
    <w:rsid w:val="00196EF2"/>
    <w:rsid w:val="001B02BC"/>
    <w:rsid w:val="001B28C7"/>
    <w:rsid w:val="001C00C0"/>
    <w:rsid w:val="001C0B92"/>
    <w:rsid w:val="001D32D4"/>
    <w:rsid w:val="001D3F7D"/>
    <w:rsid w:val="001F07F8"/>
    <w:rsid w:val="001F1CE7"/>
    <w:rsid w:val="001F456E"/>
    <w:rsid w:val="0020036E"/>
    <w:rsid w:val="002149B3"/>
    <w:rsid w:val="00223786"/>
    <w:rsid w:val="00241B1C"/>
    <w:rsid w:val="002513FF"/>
    <w:rsid w:val="002521D8"/>
    <w:rsid w:val="002538C3"/>
    <w:rsid w:val="00254617"/>
    <w:rsid w:val="002611EE"/>
    <w:rsid w:val="00261309"/>
    <w:rsid w:val="0026303E"/>
    <w:rsid w:val="00292DFB"/>
    <w:rsid w:val="002934A1"/>
    <w:rsid w:val="002B7A8E"/>
    <w:rsid w:val="002C1066"/>
    <w:rsid w:val="003102DB"/>
    <w:rsid w:val="00324040"/>
    <w:rsid w:val="00342D0A"/>
    <w:rsid w:val="003652A8"/>
    <w:rsid w:val="00391480"/>
    <w:rsid w:val="00391F0B"/>
    <w:rsid w:val="00395933"/>
    <w:rsid w:val="003A398F"/>
    <w:rsid w:val="003B5007"/>
    <w:rsid w:val="003E4C22"/>
    <w:rsid w:val="003F1021"/>
    <w:rsid w:val="003F67B5"/>
    <w:rsid w:val="00403F8A"/>
    <w:rsid w:val="00413E87"/>
    <w:rsid w:val="00417BF4"/>
    <w:rsid w:val="00432FD0"/>
    <w:rsid w:val="0043498C"/>
    <w:rsid w:val="004472EB"/>
    <w:rsid w:val="004511CC"/>
    <w:rsid w:val="00466B57"/>
    <w:rsid w:val="004961B3"/>
    <w:rsid w:val="004D2D05"/>
    <w:rsid w:val="004F1745"/>
    <w:rsid w:val="004F66DF"/>
    <w:rsid w:val="00525C9C"/>
    <w:rsid w:val="00527CFD"/>
    <w:rsid w:val="005562C7"/>
    <w:rsid w:val="00561894"/>
    <w:rsid w:val="00562197"/>
    <w:rsid w:val="00562587"/>
    <w:rsid w:val="005643D2"/>
    <w:rsid w:val="00580060"/>
    <w:rsid w:val="005936E6"/>
    <w:rsid w:val="005A3DC2"/>
    <w:rsid w:val="005D579C"/>
    <w:rsid w:val="005E432B"/>
    <w:rsid w:val="005F2F52"/>
    <w:rsid w:val="00600E3E"/>
    <w:rsid w:val="00641ADE"/>
    <w:rsid w:val="00647DC2"/>
    <w:rsid w:val="00650683"/>
    <w:rsid w:val="006677D6"/>
    <w:rsid w:val="00680650"/>
    <w:rsid w:val="0068262F"/>
    <w:rsid w:val="00687AC6"/>
    <w:rsid w:val="0069589B"/>
    <w:rsid w:val="006C3534"/>
    <w:rsid w:val="006D21BA"/>
    <w:rsid w:val="006D7D67"/>
    <w:rsid w:val="006E6BC6"/>
    <w:rsid w:val="006F17A1"/>
    <w:rsid w:val="006F28D9"/>
    <w:rsid w:val="00703E49"/>
    <w:rsid w:val="0070690C"/>
    <w:rsid w:val="00714BEB"/>
    <w:rsid w:val="00746C05"/>
    <w:rsid w:val="00774737"/>
    <w:rsid w:val="0078338A"/>
    <w:rsid w:val="00790E83"/>
    <w:rsid w:val="00795F12"/>
    <w:rsid w:val="007A3073"/>
    <w:rsid w:val="007A45F3"/>
    <w:rsid w:val="007B76B1"/>
    <w:rsid w:val="007C1D92"/>
    <w:rsid w:val="007D6EA6"/>
    <w:rsid w:val="007D7265"/>
    <w:rsid w:val="007E5A98"/>
    <w:rsid w:val="007E5DBF"/>
    <w:rsid w:val="007E6333"/>
    <w:rsid w:val="007F3F05"/>
    <w:rsid w:val="007F404A"/>
    <w:rsid w:val="00802718"/>
    <w:rsid w:val="00810273"/>
    <w:rsid w:val="00825F26"/>
    <w:rsid w:val="008451AC"/>
    <w:rsid w:val="00847EE1"/>
    <w:rsid w:val="008546AD"/>
    <w:rsid w:val="008577BE"/>
    <w:rsid w:val="00857ECF"/>
    <w:rsid w:val="00871EA0"/>
    <w:rsid w:val="0087602D"/>
    <w:rsid w:val="00897735"/>
    <w:rsid w:val="008A0DEC"/>
    <w:rsid w:val="008A3EE6"/>
    <w:rsid w:val="008A6516"/>
    <w:rsid w:val="008B635F"/>
    <w:rsid w:val="008D0805"/>
    <w:rsid w:val="008D4CFE"/>
    <w:rsid w:val="008D4FE4"/>
    <w:rsid w:val="008D7E7A"/>
    <w:rsid w:val="008E3CA3"/>
    <w:rsid w:val="008E784E"/>
    <w:rsid w:val="008F6B1D"/>
    <w:rsid w:val="009028F6"/>
    <w:rsid w:val="009049C8"/>
    <w:rsid w:val="00911E7D"/>
    <w:rsid w:val="00915D10"/>
    <w:rsid w:val="00947821"/>
    <w:rsid w:val="00953FBE"/>
    <w:rsid w:val="00965571"/>
    <w:rsid w:val="00973618"/>
    <w:rsid w:val="0097734D"/>
    <w:rsid w:val="00997A5E"/>
    <w:rsid w:val="009A24B8"/>
    <w:rsid w:val="009A3DEC"/>
    <w:rsid w:val="009B0847"/>
    <w:rsid w:val="009C02F4"/>
    <w:rsid w:val="009C7705"/>
    <w:rsid w:val="009D5C2B"/>
    <w:rsid w:val="009E2A2C"/>
    <w:rsid w:val="00A03586"/>
    <w:rsid w:val="00A04F17"/>
    <w:rsid w:val="00A072ED"/>
    <w:rsid w:val="00A24B75"/>
    <w:rsid w:val="00A41F74"/>
    <w:rsid w:val="00A45C1D"/>
    <w:rsid w:val="00A52970"/>
    <w:rsid w:val="00A77D58"/>
    <w:rsid w:val="00AA315A"/>
    <w:rsid w:val="00AA6DD0"/>
    <w:rsid w:val="00AB23D3"/>
    <w:rsid w:val="00AC5492"/>
    <w:rsid w:val="00AD7A10"/>
    <w:rsid w:val="00AE1D8B"/>
    <w:rsid w:val="00B01F72"/>
    <w:rsid w:val="00B0657A"/>
    <w:rsid w:val="00B138CF"/>
    <w:rsid w:val="00B20DF6"/>
    <w:rsid w:val="00B216E5"/>
    <w:rsid w:val="00B51976"/>
    <w:rsid w:val="00B55956"/>
    <w:rsid w:val="00B62ABB"/>
    <w:rsid w:val="00B8357C"/>
    <w:rsid w:val="00B84925"/>
    <w:rsid w:val="00BA07AA"/>
    <w:rsid w:val="00BD0172"/>
    <w:rsid w:val="00BD194D"/>
    <w:rsid w:val="00BD378B"/>
    <w:rsid w:val="00BD3BFB"/>
    <w:rsid w:val="00BD504A"/>
    <w:rsid w:val="00BD60C7"/>
    <w:rsid w:val="00C01664"/>
    <w:rsid w:val="00C2170E"/>
    <w:rsid w:val="00C405DE"/>
    <w:rsid w:val="00C40AC7"/>
    <w:rsid w:val="00C4281E"/>
    <w:rsid w:val="00C55087"/>
    <w:rsid w:val="00C5510A"/>
    <w:rsid w:val="00C575BE"/>
    <w:rsid w:val="00C63243"/>
    <w:rsid w:val="00C7027A"/>
    <w:rsid w:val="00C81AEF"/>
    <w:rsid w:val="00C83A72"/>
    <w:rsid w:val="00C91609"/>
    <w:rsid w:val="00C95BF2"/>
    <w:rsid w:val="00CA0CBC"/>
    <w:rsid w:val="00CA283B"/>
    <w:rsid w:val="00CA6E9E"/>
    <w:rsid w:val="00CB0750"/>
    <w:rsid w:val="00CC19AF"/>
    <w:rsid w:val="00CD051D"/>
    <w:rsid w:val="00CD0E93"/>
    <w:rsid w:val="00CD1C3A"/>
    <w:rsid w:val="00CD64AC"/>
    <w:rsid w:val="00CD6500"/>
    <w:rsid w:val="00CE0180"/>
    <w:rsid w:val="00D002E5"/>
    <w:rsid w:val="00D02C0C"/>
    <w:rsid w:val="00D17D84"/>
    <w:rsid w:val="00D20CE4"/>
    <w:rsid w:val="00D239D3"/>
    <w:rsid w:val="00D338B3"/>
    <w:rsid w:val="00D44055"/>
    <w:rsid w:val="00D50A15"/>
    <w:rsid w:val="00D60775"/>
    <w:rsid w:val="00D91A88"/>
    <w:rsid w:val="00D95EE9"/>
    <w:rsid w:val="00DA493F"/>
    <w:rsid w:val="00DA5D36"/>
    <w:rsid w:val="00DC05E8"/>
    <w:rsid w:val="00DC53E5"/>
    <w:rsid w:val="00DD027D"/>
    <w:rsid w:val="00DD796E"/>
    <w:rsid w:val="00DE7EF8"/>
    <w:rsid w:val="00E15BF8"/>
    <w:rsid w:val="00E373F8"/>
    <w:rsid w:val="00E55600"/>
    <w:rsid w:val="00E60369"/>
    <w:rsid w:val="00E72A55"/>
    <w:rsid w:val="00E82756"/>
    <w:rsid w:val="00E92957"/>
    <w:rsid w:val="00E955E2"/>
    <w:rsid w:val="00EB407E"/>
    <w:rsid w:val="00EB607C"/>
    <w:rsid w:val="00ED08F1"/>
    <w:rsid w:val="00ED2B9B"/>
    <w:rsid w:val="00ED43B0"/>
    <w:rsid w:val="00EE0651"/>
    <w:rsid w:val="00EF16A6"/>
    <w:rsid w:val="00F10BFF"/>
    <w:rsid w:val="00F17314"/>
    <w:rsid w:val="00F365B7"/>
    <w:rsid w:val="00F3679D"/>
    <w:rsid w:val="00F46542"/>
    <w:rsid w:val="00F574A5"/>
    <w:rsid w:val="00F775C9"/>
    <w:rsid w:val="00F81B34"/>
    <w:rsid w:val="00F8225B"/>
    <w:rsid w:val="00F90136"/>
    <w:rsid w:val="00F940F0"/>
    <w:rsid w:val="00FB0DE6"/>
    <w:rsid w:val="00FC3438"/>
    <w:rsid w:val="00FC4C94"/>
    <w:rsid w:val="00FC6F1C"/>
    <w:rsid w:val="00FD03EE"/>
    <w:rsid w:val="00FD32BB"/>
    <w:rsid w:val="00FD35F2"/>
    <w:rsid w:val="00FE01AF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B944F2"/>
  <w15:docId w15:val="{05CD1DE0-4EB7-4799-B4E4-5A42632B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756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14"/>
      <w:outlineLvl w:val="1"/>
    </w:pPr>
    <w:rPr>
      <w:rFonts w:ascii="Arial" w:hAnsi="Arial" w:cs="Arial"/>
      <w:b/>
      <w:color w:val="FF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i w:val="0"/>
    </w:rPr>
  </w:style>
  <w:style w:type="character" w:customStyle="1" w:styleId="WW8Num3z1">
    <w:name w:val="WW8Num3z1"/>
    <w:rPr>
      <w:rFonts w:ascii="Symbol" w:hAnsi="Symbol" w:cs="Symbol" w:hint="default"/>
      <w:i w:val="0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cs="Tahoma" w:hint="default"/>
    </w:rPr>
  </w:style>
  <w:style w:type="character" w:customStyle="1" w:styleId="WW8Num5z1">
    <w:name w:val="WW8Num5z1"/>
    <w:rPr>
      <w:rFonts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  <w:sz w:val="18"/>
      <w:szCs w:val="18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 w:hint="default"/>
      <w:b w:val="0"/>
      <w:i w:val="0"/>
      <w:sz w:val="18"/>
      <w:szCs w:val="18"/>
    </w:rPr>
  </w:style>
  <w:style w:type="character" w:customStyle="1" w:styleId="WW8Num9z1">
    <w:name w:val="WW8Num9z1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9z2">
    <w:name w:val="WW8Num9z2"/>
    <w:rPr>
      <w:rFonts w:ascii="Symbol" w:eastAsia="Times New Roman" w:hAnsi="Symbol" w:cs="Arial" w:hint="default"/>
      <w:b w:val="0"/>
      <w:i w:val="0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i w:val="0"/>
    </w:rPr>
  </w:style>
  <w:style w:type="character" w:customStyle="1" w:styleId="WW8Num11z1">
    <w:name w:val="WW8Num11z1"/>
    <w:rPr>
      <w:rFonts w:ascii="Symbol" w:hAnsi="Symbol" w:cs="Symbol" w:hint="default"/>
      <w:i w:val="0"/>
      <w:sz w:val="18"/>
      <w:szCs w:val="18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Arial" w:hAnsi="Arial" w:cs="Arial"/>
      <w:sz w:val="18"/>
      <w:szCs w:val="1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Arial" w:hAnsi="Arial" w:cs="Arial"/>
      <w:i w:val="0"/>
      <w:sz w:val="18"/>
      <w:szCs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i w:val="0"/>
      <w:sz w:val="18"/>
      <w:szCs w:val="18"/>
    </w:rPr>
  </w:style>
  <w:style w:type="character" w:customStyle="1" w:styleId="WW8Num14z1">
    <w:name w:val="WW8Num14z1"/>
    <w:rPr>
      <w:rFonts w:ascii="Symbol" w:hAnsi="Symbol" w:cs="Symbol" w:hint="default"/>
      <w:sz w:val="18"/>
      <w:szCs w:val="18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/>
      <w:sz w:val="18"/>
      <w:szCs w:val="18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 w:hint="default"/>
      <w:i w:val="0"/>
      <w:sz w:val="18"/>
      <w:szCs w:val="18"/>
    </w:rPr>
  </w:style>
  <w:style w:type="character" w:customStyle="1" w:styleId="WW8Num17z1">
    <w:name w:val="WW8Num17z1"/>
    <w:rPr>
      <w:rFonts w:ascii="Arial" w:eastAsia="Times New Roman" w:hAnsi="Arial" w:cs="Arial"/>
      <w:i w:val="0"/>
      <w:sz w:val="18"/>
      <w:szCs w:val="18"/>
    </w:rPr>
  </w:style>
  <w:style w:type="character" w:customStyle="1" w:styleId="WW8Num17z2">
    <w:name w:val="WW8Num17z2"/>
    <w:rPr>
      <w:rFonts w:ascii="Symbol" w:hAnsi="Symbol" w:cs="Symbol" w:hint="default"/>
      <w:i w:val="0"/>
      <w:sz w:val="18"/>
      <w:szCs w:val="18"/>
    </w:rPr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/>
      <w:i w:val="0"/>
      <w:sz w:val="18"/>
      <w:szCs w:val="18"/>
    </w:rPr>
  </w:style>
  <w:style w:type="character" w:customStyle="1" w:styleId="WW8Num18z1">
    <w:name w:val="WW8Num18z1"/>
    <w:rPr>
      <w:rFonts w:ascii="Symbol" w:hAnsi="Symbol" w:cs="Symbol" w:hint="default"/>
      <w:i w:val="0"/>
      <w:sz w:val="18"/>
      <w:szCs w:val="18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  <w:rPr>
      <w:rFonts w:ascii="Symbol" w:hAnsi="Symbol" w:cs="Symbol" w:hint="default"/>
      <w:sz w:val="18"/>
      <w:szCs w:val="18"/>
    </w:rPr>
  </w:style>
  <w:style w:type="character" w:customStyle="1" w:styleId="WW8Num19z2">
    <w:name w:val="WW8Num19z2"/>
    <w:rPr>
      <w:rFonts w:ascii="Arial" w:hAnsi="Arial" w:cs="Arial"/>
      <w:sz w:val="18"/>
      <w:szCs w:val="18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0z2">
    <w:name w:val="WW8Num20z2"/>
    <w:rPr>
      <w:rFonts w:hint="default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Aria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  <w:sz w:val="18"/>
      <w:szCs w:val="18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eastAsia="Times New Roman" w:hint="default"/>
      <w:i w:val="0"/>
      <w:sz w:val="18"/>
    </w:rPr>
  </w:style>
  <w:style w:type="character" w:customStyle="1" w:styleId="WW8Num25z1">
    <w:name w:val="WW8Num25z1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b w:val="0"/>
      <w:i w:val="0"/>
      <w:sz w:val="18"/>
      <w:szCs w:val="18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hAnsi="Arial" w:cs="Arial"/>
      <w:i w:val="0"/>
      <w:sz w:val="18"/>
      <w:szCs w:val="18"/>
    </w:rPr>
  </w:style>
  <w:style w:type="character" w:customStyle="1" w:styleId="WW8Num29z1">
    <w:name w:val="WW8Num29z1"/>
    <w:rPr>
      <w:rFonts w:ascii="Symbol" w:hAnsi="Symbol" w:cs="Symbol" w:hint="default"/>
      <w:i w:val="0"/>
      <w:sz w:val="18"/>
      <w:szCs w:val="18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sz w:val="18"/>
      <w:szCs w:val="18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/>
      <w:sz w:val="18"/>
      <w:szCs w:val="18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Times New Roman" w:hAnsi="Symbol" w:cs="Aria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Arial" w:hAnsi="Arial" w:cs="Arial" w:hint="default"/>
      <w:sz w:val="18"/>
      <w:szCs w:val="18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Symbol" w:hAnsi="Symbol" w:cs="Symbol" w:hint="default"/>
      <w:b w:val="0"/>
      <w:i w:val="0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Nagwek1Znak">
    <w:name w:val="Nagłówek 1 Znak"/>
    <w:rPr>
      <w:rFonts w:ascii="Arial" w:hAnsi="Arial" w:cs="Arial"/>
      <w:b/>
    </w:rPr>
  </w:style>
  <w:style w:type="character" w:customStyle="1" w:styleId="TekstpodstawowywcityZnak">
    <w:name w:val="Tekst podstawowy wcięty Znak"/>
    <w:rPr>
      <w:rFonts w:ascii="Tahoma" w:hAnsi="Tahoma" w:cs="Tahoma"/>
    </w:rPr>
  </w:style>
  <w:style w:type="character" w:customStyle="1" w:styleId="TekstkomentarzaZnak">
    <w:name w:val="Tekst komentarza Znak"/>
  </w:style>
  <w:style w:type="character" w:customStyle="1" w:styleId="StopkaZnak">
    <w:name w:val="Stopka Znak"/>
    <w:uiPriority w:val="99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pPr>
      <w:jc w:val="both"/>
    </w:pPr>
    <w:rPr>
      <w:rFonts w:ascii="Tahoma" w:hAnsi="Tahoma" w:cs="Tahoma"/>
    </w:rPr>
  </w:style>
  <w:style w:type="paragraph" w:customStyle="1" w:styleId="Tekstpodstawowywcity21">
    <w:name w:val="Tekst podstawowy wcięty 21"/>
    <w:basedOn w:val="Normalny"/>
    <w:pPr>
      <w:ind w:left="5664" w:firstLine="6"/>
    </w:pPr>
    <w:rPr>
      <w:rFonts w:ascii="Tahoma" w:hAnsi="Tahoma" w:cs="Tahoma"/>
      <w:i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746C0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746C05"/>
  </w:style>
  <w:style w:type="character" w:customStyle="1" w:styleId="TekstkomentarzaZnak1">
    <w:name w:val="Tekst komentarza Znak1"/>
    <w:link w:val="Tekstkomentarza"/>
    <w:uiPriority w:val="99"/>
    <w:semiHidden/>
    <w:rsid w:val="00746C05"/>
    <w:rPr>
      <w:lang w:eastAsia="zh-CN"/>
    </w:rPr>
  </w:style>
  <w:style w:type="character" w:styleId="Hipercze">
    <w:name w:val="Hyperlink"/>
    <w:uiPriority w:val="99"/>
    <w:unhideWhenUsed/>
    <w:rsid w:val="00EB407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BF2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rsid w:val="00066FCE"/>
    <w:rPr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8B635F"/>
    <w:rPr>
      <w:color w:val="800080" w:themeColor="followedHyperlink"/>
      <w:u w:val="single"/>
    </w:rPr>
  </w:style>
  <w:style w:type="character" w:styleId="Odwoanieprzypisudolnego">
    <w:name w:val="footnote reference"/>
    <w:uiPriority w:val="99"/>
    <w:semiHidden/>
    <w:unhideWhenUsed/>
    <w:rsid w:val="00AD7A10"/>
    <w:rPr>
      <w:vertAlign w:val="superscript"/>
    </w:rPr>
  </w:style>
  <w:style w:type="table" w:styleId="Tabela-Siatka">
    <w:name w:val="Table Grid"/>
    <w:basedOn w:val="Standardowy"/>
    <w:uiPriority w:val="39"/>
    <w:rsid w:val="00C217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A44DC-64B5-45A5-A036-65BE3B6B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7</Pages>
  <Words>2422</Words>
  <Characters>14533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rozporządzenia Prezesa Rady Ministrów z dnia…………………………………</vt:lpstr>
    </vt:vector>
  </TitlesOfParts>
  <Company>UZP</Company>
  <LinksUpToDate>false</LinksUpToDate>
  <CharactersWithSpaces>16922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rozporządzenia Prezesa Rady Ministrów z dnia…………………………………</dc:title>
  <dc:creator>psieradz</dc:creator>
  <cp:lastModifiedBy>Magdalena Cholewińska</cp:lastModifiedBy>
  <cp:revision>39</cp:revision>
  <cp:lastPrinted>2025-12-04T11:45:00Z</cp:lastPrinted>
  <dcterms:created xsi:type="dcterms:W3CDTF">2021-01-25T22:57:00Z</dcterms:created>
  <dcterms:modified xsi:type="dcterms:W3CDTF">2025-12-04T22:13:00Z</dcterms:modified>
</cp:coreProperties>
</file>